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677F0756" w:rsidR="00E06263" w:rsidRDefault="00E06263" w:rsidP="00F019B7">
      <w:pPr>
        <w:jc w:val="center"/>
        <w:rPr>
          <w:rFonts w:ascii="Fira Sans" w:hAnsi="Fira Sans"/>
          <w:b/>
          <w:bCs/>
          <w:sz w:val="28"/>
          <w:szCs w:val="28"/>
        </w:rPr>
      </w:pP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4DA42C97" w:rsidR="00E06263" w:rsidRDefault="00DE7A17" w:rsidP="00595B10">
      <w:pPr>
        <w:rPr>
          <w:rFonts w:ascii="Fira Sans" w:hAnsi="Fira Sans"/>
          <w:b/>
          <w:bCs/>
          <w:sz w:val="28"/>
          <w:szCs w:val="28"/>
        </w:rPr>
      </w:pPr>
      <w:r>
        <w:rPr>
          <w:noProof/>
        </w:rPr>
        <mc:AlternateContent>
          <mc:Choice Requires="wps">
            <w:drawing>
              <wp:anchor distT="0" distB="0" distL="114300" distR="114300" simplePos="0" relativeHeight="251663360" behindDoc="0" locked="0" layoutInCell="1" allowOverlap="1" wp14:anchorId="3207016C" wp14:editId="5913EA20">
                <wp:simplePos x="0" y="0"/>
                <wp:positionH relativeFrom="column">
                  <wp:posOffset>4638040</wp:posOffset>
                </wp:positionH>
                <wp:positionV relativeFrom="paragraph">
                  <wp:posOffset>13970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49A932E3" w14:textId="77777777" w:rsidR="00DE7A17" w:rsidRDefault="00DE7A17" w:rsidP="00DE7A17">
                            <w:pPr>
                              <w:spacing w:line="254" w:lineRule="auto"/>
                              <w:rPr>
                                <w:rFonts w:ascii="Fira Sans" w:eastAsia="Calibri" w:hAnsi="Fira Sans"/>
                                <w:b/>
                                <w:bCs/>
                                <w:sz w:val="22"/>
                                <w:szCs w:val="22"/>
                                <w:lang w:eastAsia="en-US"/>
                              </w:rPr>
                            </w:pPr>
                            <w:r>
                              <w:rPr>
                                <w:rFonts w:ascii="Fira Sans" w:eastAsia="Calibri" w:hAnsi="Fira Sans"/>
                                <w:b/>
                                <w:bCs/>
                                <w:sz w:val="22"/>
                                <w:szCs w:val="22"/>
                                <w:lang w:eastAsia="en-US"/>
                              </w:rPr>
                              <w:t>GROUPEMENT DE COMMANDES entre :</w:t>
                            </w:r>
                          </w:p>
                          <w:p w14:paraId="7B12187C" w14:textId="77777777" w:rsidR="00DE7A17" w:rsidRDefault="00DE7A17" w:rsidP="00DE7A17">
                            <w:pPr>
                              <w:spacing w:line="254" w:lineRule="auto"/>
                              <w:rPr>
                                <w:rFonts w:ascii="Fira Sans" w:eastAsia="Calibri" w:hAnsi="Fira Sans"/>
                                <w:b/>
                                <w:bCs/>
                                <w:sz w:val="22"/>
                                <w:szCs w:val="22"/>
                                <w:lang w:eastAsia="en-US"/>
                              </w:rPr>
                            </w:pPr>
                          </w:p>
                          <w:p w14:paraId="00424E14" w14:textId="7BBBBC72" w:rsidR="00DE7A17" w:rsidRP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La Chambre de Commerce et d’Industrie Nice – Côte d’Azur</w:t>
                            </w:r>
                          </w:p>
                          <w:p w14:paraId="16447180" w14:textId="6D8A4F42"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Aix-Marseille-Provence</w:t>
                            </w:r>
                          </w:p>
                          <w:p w14:paraId="642AF3DB" w14:textId="655A90B3"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Var</w:t>
                            </w:r>
                          </w:p>
                          <w:p w14:paraId="22496D9F"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Pays d’Arles</w:t>
                            </w:r>
                          </w:p>
                          <w:p w14:paraId="2CB9D76D"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VP GOLFE JUAN</w:t>
                            </w:r>
                          </w:p>
                          <w:p w14:paraId="447BFE39"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Gallice 21</w:t>
                            </w:r>
                          </w:p>
                          <w:p w14:paraId="5067123D" w14:textId="6C2AE40F" w:rsidR="00DE7A17" w:rsidRP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Vauban 21</w:t>
                            </w:r>
                          </w:p>
                          <w:p w14:paraId="1D338C9C" w14:textId="77777777" w:rsidR="00DE7A17" w:rsidRDefault="00DE7A17" w:rsidP="00DE7A17">
                            <w:pPr>
                              <w:spacing w:line="254" w:lineRule="auto"/>
                              <w:rPr>
                                <w:rFonts w:ascii="Fira Sans" w:eastAsia="Calibri" w:hAnsi="Fira Sans"/>
                                <w:b/>
                                <w:bCs/>
                                <w:sz w:val="22"/>
                                <w:szCs w:val="22"/>
                                <w:lang w:eastAsia="en-US"/>
                              </w:rPr>
                            </w:pPr>
                          </w:p>
                          <w:p w14:paraId="5DA601C1" w14:textId="77777777" w:rsidR="00DE7A17" w:rsidRDefault="00DE7A17" w:rsidP="00DE7A17">
                            <w:pPr>
                              <w:spacing w:line="254" w:lineRule="auto"/>
                              <w:rPr>
                                <w:rFonts w:ascii="Fira Sans" w:eastAsia="Calibri" w:hAnsi="Fira Sans"/>
                                <w:b/>
                                <w:bCs/>
                                <w:sz w:val="22"/>
                                <w:szCs w:val="22"/>
                                <w:lang w:eastAsia="en-US"/>
                              </w:rPr>
                            </w:pPr>
                            <w:r>
                              <w:rPr>
                                <w:rFonts w:ascii="Fira Sans" w:eastAsia="Calibri" w:hAnsi="Fira Sans"/>
                                <w:b/>
                                <w:bCs/>
                                <w:sz w:val="22"/>
                                <w:szCs w:val="22"/>
                                <w:lang w:eastAsia="en-US"/>
                              </w:rPr>
                              <w:t xml:space="preserve">Coordonnateur : </w:t>
                            </w:r>
                          </w:p>
                          <w:p w14:paraId="449E3516" w14:textId="77777777" w:rsidR="00DE7A17" w:rsidRDefault="00DE7A17" w:rsidP="00DE7A17">
                            <w:pPr>
                              <w:spacing w:line="254" w:lineRule="auto"/>
                              <w:rPr>
                                <w:rFonts w:ascii="Fira Sans" w:eastAsia="Calibri" w:hAnsi="Fira Sans"/>
                                <w:b/>
                                <w:bCs/>
                                <w:sz w:val="22"/>
                                <w:szCs w:val="22"/>
                                <w:lang w:eastAsia="en-US"/>
                              </w:rPr>
                            </w:pPr>
                          </w:p>
                          <w:p w14:paraId="04675D05" w14:textId="0031B703" w:rsidR="00DE7A17" w:rsidRDefault="00DE7A17" w:rsidP="00DE7A17">
                            <w:p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Nice Côte d’Azur (CCINCA)</w:t>
                            </w:r>
                          </w:p>
                          <w:p w14:paraId="0C683BFF" w14:textId="77777777" w:rsidR="00DE7A17" w:rsidRDefault="00DE7A17" w:rsidP="00DE7A17">
                            <w:pPr>
                              <w:spacing w:line="254" w:lineRule="auto"/>
                              <w:rPr>
                                <w:rFonts w:ascii="Fira Sans" w:eastAsia="Calibri" w:hAnsi="Fira Sans"/>
                                <w:b/>
                                <w:bCs/>
                                <w:sz w:val="22"/>
                                <w:szCs w:val="22"/>
                                <w:lang w:eastAsia="en-US"/>
                              </w:rPr>
                            </w:pPr>
                          </w:p>
                          <w:p w14:paraId="15D25B70" w14:textId="77777777" w:rsidR="00DE7A17" w:rsidRDefault="00DE7A17" w:rsidP="00DE7A17">
                            <w:pPr>
                              <w:spacing w:line="254" w:lineRule="auto"/>
                              <w:rPr>
                                <w:rFonts w:ascii="Fira Sans" w:eastAsia="Calibri" w:hAnsi="Fira Sans"/>
                                <w:i/>
                                <w:iCs/>
                                <w:sz w:val="22"/>
                                <w:szCs w:val="22"/>
                                <w:lang w:eastAsia="en-US"/>
                              </w:rPr>
                            </w:pPr>
                            <w:r>
                              <w:rPr>
                                <w:rFonts w:ascii="Fira Sans" w:eastAsia="Calibri" w:hAnsi="Fira Sans"/>
                                <w:i/>
                                <w:iCs/>
                                <w:sz w:val="22"/>
                                <w:szCs w:val="22"/>
                                <w:lang w:eastAsia="en-US"/>
                              </w:rPr>
                              <w:t>Prise en qualité de Pouvoir Adjudicateur</w:t>
                            </w:r>
                          </w:p>
                          <w:p w14:paraId="301B1F08" w14:textId="604B73E0" w:rsidR="00E06263" w:rsidRPr="00096ABB" w:rsidRDefault="00E06263" w:rsidP="00DE7A17">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7" type="#_x0000_t202" style="position:absolute;margin-left:365.2pt;margin-top:1.1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77777777"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49A932E3" w14:textId="77777777" w:rsidR="00DE7A17" w:rsidRDefault="00DE7A17" w:rsidP="00DE7A17">
                      <w:pPr>
                        <w:spacing w:line="254" w:lineRule="auto"/>
                        <w:rPr>
                          <w:rFonts w:ascii="Fira Sans" w:eastAsia="Calibri" w:hAnsi="Fira Sans"/>
                          <w:b/>
                          <w:bCs/>
                          <w:sz w:val="22"/>
                          <w:szCs w:val="22"/>
                          <w:lang w:eastAsia="en-US"/>
                        </w:rPr>
                      </w:pPr>
                      <w:r>
                        <w:rPr>
                          <w:rFonts w:ascii="Fira Sans" w:eastAsia="Calibri" w:hAnsi="Fira Sans"/>
                          <w:b/>
                          <w:bCs/>
                          <w:sz w:val="22"/>
                          <w:szCs w:val="22"/>
                          <w:lang w:eastAsia="en-US"/>
                        </w:rPr>
                        <w:t>GROUPEMENT DE COMMANDES entre :</w:t>
                      </w:r>
                    </w:p>
                    <w:p w14:paraId="7B12187C" w14:textId="77777777" w:rsidR="00DE7A17" w:rsidRDefault="00DE7A17" w:rsidP="00DE7A17">
                      <w:pPr>
                        <w:spacing w:line="254" w:lineRule="auto"/>
                        <w:rPr>
                          <w:rFonts w:ascii="Fira Sans" w:eastAsia="Calibri" w:hAnsi="Fira Sans"/>
                          <w:b/>
                          <w:bCs/>
                          <w:sz w:val="22"/>
                          <w:szCs w:val="22"/>
                          <w:lang w:eastAsia="en-US"/>
                        </w:rPr>
                      </w:pPr>
                    </w:p>
                    <w:p w14:paraId="00424E14" w14:textId="7BBBBC72" w:rsidR="00DE7A17" w:rsidRP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La Chambre de Commerce et d’Industrie Nice – Côte d’Azur</w:t>
                      </w:r>
                    </w:p>
                    <w:p w14:paraId="16447180" w14:textId="6D8A4F42"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Aix-Marseille-Provence</w:t>
                      </w:r>
                    </w:p>
                    <w:p w14:paraId="642AF3DB" w14:textId="655A90B3"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Var</w:t>
                      </w:r>
                    </w:p>
                    <w:p w14:paraId="22496D9F"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Pays d’Arles</w:t>
                      </w:r>
                    </w:p>
                    <w:p w14:paraId="2CB9D76D"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VP GOLFE JUAN</w:t>
                      </w:r>
                    </w:p>
                    <w:p w14:paraId="447BFE39" w14:textId="77777777" w:rsid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 xml:space="preserve">SAS </w:t>
                      </w:r>
                      <w:r w:rsidRPr="00DE7A17">
                        <w:rPr>
                          <w:rFonts w:ascii="Fira Sans" w:eastAsia="Calibri" w:hAnsi="Fira Sans"/>
                          <w:sz w:val="22"/>
                          <w:szCs w:val="22"/>
                          <w:lang w:eastAsia="en-US"/>
                        </w:rPr>
                        <w:t>Gallice 21</w:t>
                      </w:r>
                    </w:p>
                    <w:p w14:paraId="5067123D" w14:textId="6C2AE40F" w:rsidR="00DE7A17" w:rsidRPr="00DE7A17" w:rsidRDefault="00DE7A17" w:rsidP="00DE7A17">
                      <w:pPr>
                        <w:pStyle w:val="Paragraphedeliste"/>
                        <w:numPr>
                          <w:ilvl w:val="0"/>
                          <w:numId w:val="45"/>
                        </w:numPr>
                        <w:spacing w:line="254" w:lineRule="auto"/>
                        <w:rPr>
                          <w:rFonts w:ascii="Fira Sans" w:eastAsia="Calibri" w:hAnsi="Fira Sans"/>
                          <w:sz w:val="22"/>
                          <w:szCs w:val="22"/>
                          <w:lang w:eastAsia="en-US"/>
                        </w:rPr>
                      </w:pPr>
                      <w:r w:rsidRPr="00DE7A17">
                        <w:rPr>
                          <w:rFonts w:ascii="Fira Sans" w:eastAsia="Calibri" w:hAnsi="Fira Sans"/>
                          <w:sz w:val="22"/>
                          <w:szCs w:val="22"/>
                          <w:lang w:eastAsia="en-US"/>
                        </w:rPr>
                        <w:t>SAS Vauban 21</w:t>
                      </w:r>
                    </w:p>
                    <w:p w14:paraId="1D338C9C" w14:textId="77777777" w:rsidR="00DE7A17" w:rsidRDefault="00DE7A17" w:rsidP="00DE7A17">
                      <w:pPr>
                        <w:spacing w:line="254" w:lineRule="auto"/>
                        <w:rPr>
                          <w:rFonts w:ascii="Fira Sans" w:eastAsia="Calibri" w:hAnsi="Fira Sans"/>
                          <w:b/>
                          <w:bCs/>
                          <w:sz w:val="22"/>
                          <w:szCs w:val="22"/>
                          <w:lang w:eastAsia="en-US"/>
                        </w:rPr>
                      </w:pPr>
                    </w:p>
                    <w:p w14:paraId="5DA601C1" w14:textId="77777777" w:rsidR="00DE7A17" w:rsidRDefault="00DE7A17" w:rsidP="00DE7A17">
                      <w:pPr>
                        <w:spacing w:line="254" w:lineRule="auto"/>
                        <w:rPr>
                          <w:rFonts w:ascii="Fira Sans" w:eastAsia="Calibri" w:hAnsi="Fira Sans"/>
                          <w:b/>
                          <w:bCs/>
                          <w:sz w:val="22"/>
                          <w:szCs w:val="22"/>
                          <w:lang w:eastAsia="en-US"/>
                        </w:rPr>
                      </w:pPr>
                      <w:r>
                        <w:rPr>
                          <w:rFonts w:ascii="Fira Sans" w:eastAsia="Calibri" w:hAnsi="Fira Sans"/>
                          <w:b/>
                          <w:bCs/>
                          <w:sz w:val="22"/>
                          <w:szCs w:val="22"/>
                          <w:lang w:eastAsia="en-US"/>
                        </w:rPr>
                        <w:t xml:space="preserve">Coordonnateur : </w:t>
                      </w:r>
                    </w:p>
                    <w:p w14:paraId="449E3516" w14:textId="77777777" w:rsidR="00DE7A17" w:rsidRDefault="00DE7A17" w:rsidP="00DE7A17">
                      <w:pPr>
                        <w:spacing w:line="254" w:lineRule="auto"/>
                        <w:rPr>
                          <w:rFonts w:ascii="Fira Sans" w:eastAsia="Calibri" w:hAnsi="Fira Sans"/>
                          <w:b/>
                          <w:bCs/>
                          <w:sz w:val="22"/>
                          <w:szCs w:val="22"/>
                          <w:lang w:eastAsia="en-US"/>
                        </w:rPr>
                      </w:pPr>
                    </w:p>
                    <w:p w14:paraId="04675D05" w14:textId="0031B703" w:rsidR="00DE7A17" w:rsidRDefault="00DE7A17" w:rsidP="00DE7A17">
                      <w:pPr>
                        <w:spacing w:line="254" w:lineRule="auto"/>
                        <w:rPr>
                          <w:rFonts w:ascii="Fira Sans" w:eastAsia="Calibri" w:hAnsi="Fira Sans"/>
                          <w:sz w:val="22"/>
                          <w:szCs w:val="22"/>
                          <w:lang w:eastAsia="en-US"/>
                        </w:rPr>
                      </w:pPr>
                      <w:r>
                        <w:rPr>
                          <w:rFonts w:ascii="Fira Sans" w:eastAsia="Calibri" w:hAnsi="Fira Sans"/>
                          <w:sz w:val="22"/>
                          <w:szCs w:val="22"/>
                          <w:lang w:eastAsia="en-US"/>
                        </w:rPr>
                        <w:t>La Chambre de Commerce et d’Industrie Nice Côte d’Azur (CCINCA)</w:t>
                      </w:r>
                    </w:p>
                    <w:p w14:paraId="0C683BFF" w14:textId="77777777" w:rsidR="00DE7A17" w:rsidRDefault="00DE7A17" w:rsidP="00DE7A17">
                      <w:pPr>
                        <w:spacing w:line="254" w:lineRule="auto"/>
                        <w:rPr>
                          <w:rFonts w:ascii="Fira Sans" w:eastAsia="Calibri" w:hAnsi="Fira Sans"/>
                          <w:b/>
                          <w:bCs/>
                          <w:sz w:val="22"/>
                          <w:szCs w:val="22"/>
                          <w:lang w:eastAsia="en-US"/>
                        </w:rPr>
                      </w:pPr>
                    </w:p>
                    <w:p w14:paraId="15D25B70" w14:textId="77777777" w:rsidR="00DE7A17" w:rsidRDefault="00DE7A17" w:rsidP="00DE7A17">
                      <w:pPr>
                        <w:spacing w:line="254" w:lineRule="auto"/>
                        <w:rPr>
                          <w:rFonts w:ascii="Fira Sans" w:eastAsia="Calibri" w:hAnsi="Fira Sans"/>
                          <w:i/>
                          <w:iCs/>
                          <w:sz w:val="22"/>
                          <w:szCs w:val="22"/>
                          <w:lang w:eastAsia="en-US"/>
                        </w:rPr>
                      </w:pPr>
                      <w:r>
                        <w:rPr>
                          <w:rFonts w:ascii="Fira Sans" w:eastAsia="Calibri" w:hAnsi="Fira Sans"/>
                          <w:i/>
                          <w:iCs/>
                          <w:sz w:val="22"/>
                          <w:szCs w:val="22"/>
                          <w:lang w:eastAsia="en-US"/>
                        </w:rPr>
                        <w:t>Prise en qualité de Pouvoir Adjudicateur</w:t>
                      </w:r>
                    </w:p>
                    <w:p w14:paraId="301B1F08" w14:textId="604B73E0" w:rsidR="00E06263" w:rsidRPr="00096ABB" w:rsidRDefault="00E06263" w:rsidP="00DE7A17">
                      <w:pPr>
                        <w:rPr>
                          <w:rFonts w:ascii="Fira Sans" w:hAnsi="Fira Sans"/>
                          <w:i/>
                          <w:iCs/>
                          <w:sz w:val="22"/>
                          <w:szCs w:val="22"/>
                        </w:rPr>
                      </w:pPr>
                    </w:p>
                  </w:txbxContent>
                </v:textbox>
              </v:shape>
            </w:pict>
          </mc:Fallback>
        </mc:AlternateContent>
      </w:r>
    </w:p>
    <w:p w14:paraId="0CBCBC85" w14:textId="4EB92C46" w:rsidR="00E06263" w:rsidRPr="00595B10" w:rsidRDefault="00E06263" w:rsidP="00595B10">
      <w:pPr>
        <w:rPr>
          <w:b/>
          <w:bCs/>
        </w:rPr>
      </w:pPr>
    </w:p>
    <w:p w14:paraId="3F990253" w14:textId="77777777" w:rsidR="00E06263" w:rsidRDefault="00E06263"/>
    <w:p w14:paraId="2ED9FFF2" w14:textId="4E55D39E"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3E440AB0">
                <wp:simplePos x="0" y="0"/>
                <wp:positionH relativeFrom="column">
                  <wp:posOffset>-178435</wp:posOffset>
                </wp:positionH>
                <wp:positionV relativeFrom="paragraph">
                  <wp:posOffset>218440</wp:posOffset>
                </wp:positionV>
                <wp:extent cx="4000500" cy="27432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27432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130BAAF5" w14:textId="77777777" w:rsidR="008E27AF" w:rsidRDefault="008E27AF" w:rsidP="00F43C4B">
                            <w:pPr>
                              <w:rPr>
                                <w:rFonts w:ascii="Fira Sans" w:hAnsi="Fira Sans"/>
                                <w:b/>
                                <w:bCs/>
                                <w:color w:val="FFFFFF" w:themeColor="background1"/>
                                <w:sz w:val="28"/>
                                <w:szCs w:val="28"/>
                              </w:rPr>
                            </w:pPr>
                          </w:p>
                          <w:p w14:paraId="50569634" w14:textId="7E37F529" w:rsidR="008E27AF" w:rsidRDefault="00333BB1" w:rsidP="008E27AF">
                            <w:pPr>
                              <w:jc w:val="both"/>
                              <w:rPr>
                                <w:rFonts w:ascii="Fira Sans" w:hAnsi="Fira Sans"/>
                                <w:b/>
                                <w:bCs/>
                                <w:color w:val="FFFFFF" w:themeColor="background1"/>
                                <w:sz w:val="28"/>
                                <w:szCs w:val="28"/>
                              </w:rPr>
                            </w:pPr>
                            <w:r>
                              <w:rPr>
                                <w:rFonts w:ascii="Fira Sans" w:hAnsi="Fira Sans"/>
                                <w:b/>
                                <w:bCs/>
                                <w:color w:val="FFFFFF" w:themeColor="background1"/>
                                <w:sz w:val="28"/>
                                <w:szCs w:val="28"/>
                              </w:rPr>
                              <w:t>H</w:t>
                            </w:r>
                            <w:r w:rsidR="008E27AF" w:rsidRPr="008E27AF">
                              <w:rPr>
                                <w:rFonts w:ascii="Fira Sans" w:hAnsi="Fira Sans"/>
                                <w:b/>
                                <w:bCs/>
                                <w:color w:val="FFFFFF" w:themeColor="background1"/>
                                <w:sz w:val="28"/>
                                <w:szCs w:val="28"/>
                              </w:rPr>
                              <w:t>ébergement de sites Web et Gestion des noms de domaine pour la CCINCA, la CCI AMP, la CCI VAR, la CCI Pays d’Arles, la SAS VAUBAN21, la SAS GALLICE21 et la SAS VP de Golfe-Juan</w:t>
                            </w:r>
                            <w:r w:rsidR="008E27AF">
                              <w:rPr>
                                <w:rFonts w:ascii="Fira Sans" w:hAnsi="Fira Sans"/>
                                <w:b/>
                                <w:bCs/>
                                <w:color w:val="FFFFFF" w:themeColor="background1"/>
                                <w:sz w:val="28"/>
                                <w:szCs w:val="28"/>
                              </w:rPr>
                              <w:t xml:space="preserve"> – 2 LOTS</w:t>
                            </w:r>
                          </w:p>
                          <w:p w14:paraId="740F49A3" w14:textId="77777777" w:rsidR="008E27AF" w:rsidRDefault="008E27AF" w:rsidP="008E27AF">
                            <w:pPr>
                              <w:jc w:val="both"/>
                              <w:rPr>
                                <w:rFonts w:ascii="Fira Sans" w:hAnsi="Fira Sans"/>
                                <w:b/>
                                <w:bCs/>
                                <w:color w:val="FFFFFF" w:themeColor="background1"/>
                                <w:sz w:val="28"/>
                                <w:szCs w:val="28"/>
                              </w:rPr>
                            </w:pPr>
                          </w:p>
                          <w:p w14:paraId="62F46535" w14:textId="0406584E" w:rsidR="008E27AF" w:rsidRDefault="008E27AF" w:rsidP="008E27AF">
                            <w:pPr>
                              <w:jc w:val="center"/>
                              <w:rPr>
                                <w:rFonts w:ascii="Fira Sans" w:hAnsi="Fira Sans"/>
                                <w:b/>
                                <w:bCs/>
                                <w:color w:val="FFFFFF" w:themeColor="background1"/>
                                <w:sz w:val="32"/>
                                <w:szCs w:val="32"/>
                                <w:u w:val="single"/>
                              </w:rPr>
                            </w:pPr>
                            <w:r w:rsidRPr="008E27AF">
                              <w:rPr>
                                <w:rFonts w:ascii="Fira Sans" w:hAnsi="Fira Sans"/>
                                <w:b/>
                                <w:bCs/>
                                <w:color w:val="FFFFFF" w:themeColor="background1"/>
                                <w:sz w:val="32"/>
                                <w:szCs w:val="32"/>
                                <w:u w:val="single"/>
                              </w:rPr>
                              <w:t>LOT 1 :</w:t>
                            </w:r>
                            <w:r w:rsidR="00333BB1">
                              <w:rPr>
                                <w:rFonts w:ascii="Fira Sans" w:hAnsi="Fira Sans"/>
                                <w:b/>
                                <w:bCs/>
                                <w:color w:val="FFFFFF" w:themeColor="background1"/>
                                <w:sz w:val="32"/>
                                <w:szCs w:val="32"/>
                                <w:u w:val="single"/>
                              </w:rPr>
                              <w:t xml:space="preserve"> </w:t>
                            </w:r>
                            <w:r w:rsidRPr="008E27AF">
                              <w:rPr>
                                <w:rFonts w:ascii="Fira Sans" w:hAnsi="Fira Sans"/>
                                <w:b/>
                                <w:bCs/>
                                <w:color w:val="FFFFFF" w:themeColor="background1"/>
                                <w:sz w:val="32"/>
                                <w:szCs w:val="32"/>
                                <w:u w:val="single"/>
                              </w:rPr>
                              <w:t>HEBERGEMENT DE SITES WEB ET PRESTATIONS ASSOCIEES</w:t>
                            </w:r>
                          </w:p>
                          <w:p w14:paraId="5D73D3FB" w14:textId="77777777" w:rsidR="008E3FC0" w:rsidRDefault="008E3FC0" w:rsidP="008E3FC0">
                            <w:pPr>
                              <w:jc w:val="both"/>
                              <w:rPr>
                                <w:rFonts w:ascii="Fira Sans" w:hAnsi="Fira Sans"/>
                                <w:b/>
                                <w:bCs/>
                                <w:color w:val="FFFFFF" w:themeColor="background1"/>
                                <w:sz w:val="32"/>
                                <w:szCs w:val="32"/>
                              </w:rPr>
                            </w:pPr>
                          </w:p>
                          <w:p w14:paraId="45040753" w14:textId="29091B94" w:rsidR="008E3FC0" w:rsidRPr="008E3FC0" w:rsidRDefault="008E3FC0" w:rsidP="008E3FC0">
                            <w:pPr>
                              <w:jc w:val="center"/>
                              <w:rPr>
                                <w:rFonts w:ascii="Fira Sans" w:hAnsi="Fira Sans"/>
                                <w:b/>
                                <w:bCs/>
                                <w:color w:val="FFFFFF" w:themeColor="background1"/>
                                <w:sz w:val="32"/>
                                <w:szCs w:val="32"/>
                              </w:rPr>
                            </w:pPr>
                            <w:r w:rsidRPr="008E3FC0">
                              <w:rPr>
                                <w:rFonts w:ascii="Fira Sans" w:hAnsi="Fira Sans"/>
                                <w:b/>
                                <w:bCs/>
                                <w:color w:val="FFFFFF" w:themeColor="background1"/>
                                <w:sz w:val="32"/>
                                <w:szCs w:val="32"/>
                              </w:rPr>
                              <w:t>N°2025/99/IC/02/030</w:t>
                            </w: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8" type="#_x0000_t202" style="position:absolute;margin-left:-14.05pt;margin-top:17.2pt;width:315pt;height:3in;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" filled="f" stroked="f" strokeweight=".5pt">
                <v:stroke dashstyle="dash"/>
                <v:textbo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130BAAF5" w14:textId="77777777" w:rsidR="008E27AF" w:rsidRDefault="008E27AF" w:rsidP="00F43C4B">
                      <w:pPr>
                        <w:rPr>
                          <w:rFonts w:ascii="Fira Sans" w:hAnsi="Fira Sans"/>
                          <w:b/>
                          <w:bCs/>
                          <w:color w:val="FFFFFF" w:themeColor="background1"/>
                          <w:sz w:val="28"/>
                          <w:szCs w:val="28"/>
                        </w:rPr>
                      </w:pPr>
                    </w:p>
                    <w:p w14:paraId="50569634" w14:textId="7E37F529" w:rsidR="008E27AF" w:rsidRDefault="00333BB1" w:rsidP="008E27AF">
                      <w:pPr>
                        <w:jc w:val="both"/>
                        <w:rPr>
                          <w:rFonts w:ascii="Fira Sans" w:hAnsi="Fira Sans"/>
                          <w:b/>
                          <w:bCs/>
                          <w:color w:val="FFFFFF" w:themeColor="background1"/>
                          <w:sz w:val="28"/>
                          <w:szCs w:val="28"/>
                        </w:rPr>
                      </w:pPr>
                      <w:r>
                        <w:rPr>
                          <w:rFonts w:ascii="Fira Sans" w:hAnsi="Fira Sans"/>
                          <w:b/>
                          <w:bCs/>
                          <w:color w:val="FFFFFF" w:themeColor="background1"/>
                          <w:sz w:val="28"/>
                          <w:szCs w:val="28"/>
                        </w:rPr>
                        <w:t>H</w:t>
                      </w:r>
                      <w:r w:rsidR="008E27AF" w:rsidRPr="008E27AF">
                        <w:rPr>
                          <w:rFonts w:ascii="Fira Sans" w:hAnsi="Fira Sans"/>
                          <w:b/>
                          <w:bCs/>
                          <w:color w:val="FFFFFF" w:themeColor="background1"/>
                          <w:sz w:val="28"/>
                          <w:szCs w:val="28"/>
                        </w:rPr>
                        <w:t>ébergement de sites Web et Gestion des noms de domaine pour la CCINCA, la CCI AMP, la CCI VAR, la CCI Pays d’Arles, la SAS VAUBAN21, la SAS GALLICE21 et la SAS VP de Golfe-Juan</w:t>
                      </w:r>
                      <w:r w:rsidR="008E27AF">
                        <w:rPr>
                          <w:rFonts w:ascii="Fira Sans" w:hAnsi="Fira Sans"/>
                          <w:b/>
                          <w:bCs/>
                          <w:color w:val="FFFFFF" w:themeColor="background1"/>
                          <w:sz w:val="28"/>
                          <w:szCs w:val="28"/>
                        </w:rPr>
                        <w:t xml:space="preserve"> – 2 LOTS</w:t>
                      </w:r>
                    </w:p>
                    <w:p w14:paraId="740F49A3" w14:textId="77777777" w:rsidR="008E27AF" w:rsidRDefault="008E27AF" w:rsidP="008E27AF">
                      <w:pPr>
                        <w:jc w:val="both"/>
                        <w:rPr>
                          <w:rFonts w:ascii="Fira Sans" w:hAnsi="Fira Sans"/>
                          <w:b/>
                          <w:bCs/>
                          <w:color w:val="FFFFFF" w:themeColor="background1"/>
                          <w:sz w:val="28"/>
                          <w:szCs w:val="28"/>
                        </w:rPr>
                      </w:pPr>
                    </w:p>
                    <w:p w14:paraId="62F46535" w14:textId="0406584E" w:rsidR="008E27AF" w:rsidRDefault="008E27AF" w:rsidP="008E27AF">
                      <w:pPr>
                        <w:jc w:val="center"/>
                        <w:rPr>
                          <w:rFonts w:ascii="Fira Sans" w:hAnsi="Fira Sans"/>
                          <w:b/>
                          <w:bCs/>
                          <w:color w:val="FFFFFF" w:themeColor="background1"/>
                          <w:sz w:val="32"/>
                          <w:szCs w:val="32"/>
                          <w:u w:val="single"/>
                        </w:rPr>
                      </w:pPr>
                      <w:r w:rsidRPr="008E27AF">
                        <w:rPr>
                          <w:rFonts w:ascii="Fira Sans" w:hAnsi="Fira Sans"/>
                          <w:b/>
                          <w:bCs/>
                          <w:color w:val="FFFFFF" w:themeColor="background1"/>
                          <w:sz w:val="32"/>
                          <w:szCs w:val="32"/>
                          <w:u w:val="single"/>
                        </w:rPr>
                        <w:t>LOT 1 :</w:t>
                      </w:r>
                      <w:r w:rsidR="00333BB1">
                        <w:rPr>
                          <w:rFonts w:ascii="Fira Sans" w:hAnsi="Fira Sans"/>
                          <w:b/>
                          <w:bCs/>
                          <w:color w:val="FFFFFF" w:themeColor="background1"/>
                          <w:sz w:val="32"/>
                          <w:szCs w:val="32"/>
                          <w:u w:val="single"/>
                        </w:rPr>
                        <w:t xml:space="preserve"> </w:t>
                      </w:r>
                      <w:r w:rsidRPr="008E27AF">
                        <w:rPr>
                          <w:rFonts w:ascii="Fira Sans" w:hAnsi="Fira Sans"/>
                          <w:b/>
                          <w:bCs/>
                          <w:color w:val="FFFFFF" w:themeColor="background1"/>
                          <w:sz w:val="32"/>
                          <w:szCs w:val="32"/>
                          <w:u w:val="single"/>
                        </w:rPr>
                        <w:t>HEBERGEMENT DE SITES WEB ET PRESTATIONS ASSOCIEES</w:t>
                      </w:r>
                    </w:p>
                    <w:p w14:paraId="5D73D3FB" w14:textId="77777777" w:rsidR="008E3FC0" w:rsidRDefault="008E3FC0" w:rsidP="008E3FC0">
                      <w:pPr>
                        <w:jc w:val="both"/>
                        <w:rPr>
                          <w:rFonts w:ascii="Fira Sans" w:hAnsi="Fira Sans"/>
                          <w:b/>
                          <w:bCs/>
                          <w:color w:val="FFFFFF" w:themeColor="background1"/>
                          <w:sz w:val="32"/>
                          <w:szCs w:val="32"/>
                        </w:rPr>
                      </w:pPr>
                    </w:p>
                    <w:p w14:paraId="45040753" w14:textId="29091B94" w:rsidR="008E3FC0" w:rsidRPr="008E3FC0" w:rsidRDefault="008E3FC0" w:rsidP="008E3FC0">
                      <w:pPr>
                        <w:jc w:val="center"/>
                        <w:rPr>
                          <w:rFonts w:ascii="Fira Sans" w:hAnsi="Fira Sans"/>
                          <w:b/>
                          <w:bCs/>
                          <w:color w:val="FFFFFF" w:themeColor="background1"/>
                          <w:sz w:val="32"/>
                          <w:szCs w:val="32"/>
                        </w:rPr>
                      </w:pPr>
                      <w:r w:rsidRPr="008E3FC0">
                        <w:rPr>
                          <w:rFonts w:ascii="Fira Sans" w:hAnsi="Fira Sans"/>
                          <w:b/>
                          <w:bCs/>
                          <w:color w:val="FFFFFF" w:themeColor="background1"/>
                          <w:sz w:val="32"/>
                          <w:szCs w:val="32"/>
                        </w:rPr>
                        <w:t>N°2025/99/IC/02/030</w:t>
                      </w: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365A2B">
      <w:pPr>
        <w:pStyle w:val="En-ttedetabledesmatires"/>
      </w:pPr>
    </w:p>
    <w:p w14:paraId="20C960A6" w14:textId="4E5CA888" w:rsidR="00C46675" w:rsidRDefault="00C46675" w:rsidP="00365A2B">
      <w:pPr>
        <w:pStyle w:val="En-ttedetabledesmatires"/>
      </w:pPr>
      <w:r>
        <w:t>Table des matières</w:t>
      </w:r>
    </w:p>
    <w:p w14:paraId="164566CA" w14:textId="185FF3F2" w:rsidR="009E0CB0" w:rsidRDefault="003A21DC">
      <w:pPr>
        <w:pStyle w:val="TM1"/>
        <w:rPr>
          <w:rFonts w:eastAsiaTheme="minorEastAsia" w:cstheme="minorBidi"/>
          <w:b w:val="0"/>
          <w:bCs w:val="0"/>
          <w:kern w:val="2"/>
          <w14:ligatures w14:val="standardContextual"/>
        </w:rPr>
      </w:pPr>
      <w:r>
        <w:rPr>
          <w:rStyle w:val="Lienhypertexte"/>
          <w:rFonts w:ascii="Arial" w:hAnsi="Arial" w:cs="Arial"/>
          <w:b w:val="0"/>
          <w:bCs w:val="0"/>
          <w:i/>
          <w:iCs/>
          <w:sz w:val="22"/>
          <w:szCs w:val="22"/>
        </w:rPr>
        <w:fldChar w:fldCharType="begin"/>
      </w:r>
      <w:r>
        <w:rPr>
          <w:rStyle w:val="Lienhypertexte"/>
          <w:rFonts w:ascii="Arial" w:hAnsi="Arial" w:cs="Arial"/>
          <w:b w:val="0"/>
          <w:bCs w:val="0"/>
          <w:i/>
          <w:iCs/>
          <w:sz w:val="22"/>
          <w:szCs w:val="22"/>
        </w:rPr>
        <w:instrText xml:space="preserve"> TOC \o "1-3" \h \z \u </w:instrText>
      </w:r>
      <w:r>
        <w:rPr>
          <w:rStyle w:val="Lienhypertexte"/>
          <w:rFonts w:ascii="Arial" w:hAnsi="Arial" w:cs="Arial"/>
          <w:b w:val="0"/>
          <w:bCs w:val="0"/>
          <w:i/>
          <w:iCs/>
          <w:sz w:val="22"/>
          <w:szCs w:val="22"/>
        </w:rPr>
        <w:fldChar w:fldCharType="separate"/>
      </w:r>
      <w:hyperlink w:anchor="_Toc195710354" w:history="1">
        <w:r w:rsidR="009E0CB0" w:rsidRPr="006907F4">
          <w:rPr>
            <w:rStyle w:val="Lienhypertexte"/>
          </w:rPr>
          <w:t>Article 1.</w:t>
        </w:r>
        <w:r w:rsidR="009E0CB0">
          <w:rPr>
            <w:rFonts w:eastAsiaTheme="minorEastAsia" w:cstheme="minorBidi"/>
            <w:b w:val="0"/>
            <w:bCs w:val="0"/>
            <w:kern w:val="2"/>
            <w14:ligatures w14:val="standardContextual"/>
          </w:rPr>
          <w:tab/>
        </w:r>
        <w:r w:rsidR="009E0CB0" w:rsidRPr="006907F4">
          <w:rPr>
            <w:rStyle w:val="Lienhypertexte"/>
          </w:rPr>
          <w:t>OBJET DE L’ACTE D’ENGAGEMENT</w:t>
        </w:r>
        <w:r w:rsidR="009E0CB0">
          <w:rPr>
            <w:webHidden/>
          </w:rPr>
          <w:tab/>
        </w:r>
        <w:r w:rsidR="009E0CB0">
          <w:rPr>
            <w:webHidden/>
          </w:rPr>
          <w:fldChar w:fldCharType="begin"/>
        </w:r>
        <w:r w:rsidR="009E0CB0">
          <w:rPr>
            <w:webHidden/>
          </w:rPr>
          <w:instrText xml:space="preserve"> PAGEREF _Toc195710354 \h </w:instrText>
        </w:r>
        <w:r w:rsidR="009E0CB0">
          <w:rPr>
            <w:webHidden/>
          </w:rPr>
        </w:r>
        <w:r w:rsidR="009E0CB0">
          <w:rPr>
            <w:webHidden/>
          </w:rPr>
          <w:fldChar w:fldCharType="separate"/>
        </w:r>
        <w:r w:rsidR="005A0B92">
          <w:rPr>
            <w:webHidden/>
          </w:rPr>
          <w:t>3</w:t>
        </w:r>
        <w:r w:rsidR="009E0CB0">
          <w:rPr>
            <w:webHidden/>
          </w:rPr>
          <w:fldChar w:fldCharType="end"/>
        </w:r>
      </w:hyperlink>
    </w:p>
    <w:p w14:paraId="7F851338" w14:textId="5FDD401B" w:rsidR="009E0CB0" w:rsidRDefault="009E0CB0">
      <w:pPr>
        <w:pStyle w:val="TM1"/>
        <w:rPr>
          <w:rFonts w:eastAsiaTheme="minorEastAsia" w:cstheme="minorBidi"/>
          <w:b w:val="0"/>
          <w:bCs w:val="0"/>
          <w:kern w:val="2"/>
          <w14:ligatures w14:val="standardContextual"/>
        </w:rPr>
      </w:pPr>
      <w:hyperlink w:anchor="_Toc195710355" w:history="1">
        <w:r w:rsidRPr="006907F4">
          <w:rPr>
            <w:rStyle w:val="Lienhypertexte"/>
          </w:rPr>
          <w:t>Article 2.</w:t>
        </w:r>
        <w:r>
          <w:rPr>
            <w:rFonts w:eastAsiaTheme="minorEastAsia" w:cstheme="minorBidi"/>
            <w:b w:val="0"/>
            <w:bCs w:val="0"/>
            <w:kern w:val="2"/>
            <w14:ligatures w14:val="standardContextual"/>
          </w:rPr>
          <w:tab/>
        </w:r>
        <w:r w:rsidRPr="006907F4">
          <w:rPr>
            <w:rStyle w:val="Lienhypertexte"/>
          </w:rPr>
          <w:t>ENGAGEMENT DU TITULAIRE OU DU GROUPEMENT TITULAIRE</w:t>
        </w:r>
        <w:r>
          <w:rPr>
            <w:webHidden/>
          </w:rPr>
          <w:tab/>
        </w:r>
        <w:r>
          <w:rPr>
            <w:webHidden/>
          </w:rPr>
          <w:fldChar w:fldCharType="begin"/>
        </w:r>
        <w:r>
          <w:rPr>
            <w:webHidden/>
          </w:rPr>
          <w:instrText xml:space="preserve"> PAGEREF _Toc195710355 \h </w:instrText>
        </w:r>
        <w:r>
          <w:rPr>
            <w:webHidden/>
          </w:rPr>
        </w:r>
        <w:r>
          <w:rPr>
            <w:webHidden/>
          </w:rPr>
          <w:fldChar w:fldCharType="separate"/>
        </w:r>
        <w:r w:rsidR="005A0B92">
          <w:rPr>
            <w:webHidden/>
          </w:rPr>
          <w:t>3</w:t>
        </w:r>
        <w:r>
          <w:rPr>
            <w:webHidden/>
          </w:rPr>
          <w:fldChar w:fldCharType="end"/>
        </w:r>
      </w:hyperlink>
    </w:p>
    <w:p w14:paraId="2F3F4242" w14:textId="2FA1ABEB" w:rsidR="009E0CB0" w:rsidRDefault="009E0CB0">
      <w:pPr>
        <w:pStyle w:val="TM1"/>
        <w:rPr>
          <w:rFonts w:eastAsiaTheme="minorEastAsia" w:cstheme="minorBidi"/>
          <w:b w:val="0"/>
          <w:bCs w:val="0"/>
          <w:kern w:val="2"/>
          <w14:ligatures w14:val="standardContextual"/>
        </w:rPr>
      </w:pPr>
      <w:hyperlink w:anchor="_Toc195710356" w:history="1">
        <w:r w:rsidRPr="006907F4">
          <w:rPr>
            <w:rStyle w:val="Lienhypertexte"/>
          </w:rPr>
          <w:t>Article 3.</w:t>
        </w:r>
        <w:r>
          <w:rPr>
            <w:rFonts w:eastAsiaTheme="minorEastAsia" w:cstheme="minorBidi"/>
            <w:b w:val="0"/>
            <w:bCs w:val="0"/>
            <w:kern w:val="2"/>
            <w14:ligatures w14:val="standardContextual"/>
          </w:rPr>
          <w:tab/>
        </w:r>
        <w:r w:rsidRPr="006907F4">
          <w:rPr>
            <w:rStyle w:val="Lienhypertexte"/>
          </w:rPr>
          <w:t>PRIX</w:t>
        </w:r>
        <w:r>
          <w:rPr>
            <w:webHidden/>
          </w:rPr>
          <w:tab/>
        </w:r>
        <w:r>
          <w:rPr>
            <w:webHidden/>
          </w:rPr>
          <w:fldChar w:fldCharType="begin"/>
        </w:r>
        <w:r>
          <w:rPr>
            <w:webHidden/>
          </w:rPr>
          <w:instrText xml:space="preserve"> PAGEREF _Toc195710356 \h </w:instrText>
        </w:r>
        <w:r>
          <w:rPr>
            <w:webHidden/>
          </w:rPr>
        </w:r>
        <w:r>
          <w:rPr>
            <w:webHidden/>
          </w:rPr>
          <w:fldChar w:fldCharType="separate"/>
        </w:r>
        <w:r w:rsidR="005A0B92">
          <w:rPr>
            <w:webHidden/>
          </w:rPr>
          <w:t>5</w:t>
        </w:r>
        <w:r>
          <w:rPr>
            <w:webHidden/>
          </w:rPr>
          <w:fldChar w:fldCharType="end"/>
        </w:r>
      </w:hyperlink>
    </w:p>
    <w:p w14:paraId="28DD9BA5" w14:textId="71665D68" w:rsidR="009E0CB0" w:rsidRDefault="009E0CB0">
      <w:pPr>
        <w:pStyle w:val="TM1"/>
        <w:rPr>
          <w:rFonts w:eastAsiaTheme="minorEastAsia" w:cstheme="minorBidi"/>
          <w:b w:val="0"/>
          <w:bCs w:val="0"/>
          <w:kern w:val="2"/>
          <w14:ligatures w14:val="standardContextual"/>
        </w:rPr>
      </w:pPr>
      <w:hyperlink w:anchor="_Toc195710357" w:history="1">
        <w:r w:rsidRPr="006907F4">
          <w:rPr>
            <w:rStyle w:val="Lienhypertexte"/>
          </w:rPr>
          <w:t>Article 4.</w:t>
        </w:r>
        <w:r>
          <w:rPr>
            <w:rFonts w:eastAsiaTheme="minorEastAsia" w:cstheme="minorBidi"/>
            <w:b w:val="0"/>
            <w:bCs w:val="0"/>
            <w:kern w:val="2"/>
            <w14:ligatures w14:val="standardContextual"/>
          </w:rPr>
          <w:tab/>
        </w:r>
        <w:r w:rsidRPr="006907F4">
          <w:rPr>
            <w:rStyle w:val="Lienhypertexte"/>
          </w:rPr>
          <w:t>AVANCE (</w:t>
        </w:r>
        <w:r w:rsidRPr="006907F4">
          <w:rPr>
            <w:rStyle w:val="Lienhypertexte"/>
            <w:rFonts w:ascii="Arial" w:hAnsi="Arial" w:cs="Arial"/>
          </w:rPr>
          <w:t xml:space="preserve">Art. R.2191-3 et </w:t>
        </w:r>
        <w:r w:rsidRPr="006907F4">
          <w:rPr>
            <w:rStyle w:val="Lienhypertexte"/>
          </w:rPr>
          <w:t>R.2191-16 du CCP)</w:t>
        </w:r>
        <w:r>
          <w:rPr>
            <w:webHidden/>
          </w:rPr>
          <w:tab/>
        </w:r>
        <w:r>
          <w:rPr>
            <w:webHidden/>
          </w:rPr>
          <w:fldChar w:fldCharType="begin"/>
        </w:r>
        <w:r>
          <w:rPr>
            <w:webHidden/>
          </w:rPr>
          <w:instrText xml:space="preserve"> PAGEREF _Toc195710357 \h </w:instrText>
        </w:r>
        <w:r>
          <w:rPr>
            <w:webHidden/>
          </w:rPr>
        </w:r>
        <w:r>
          <w:rPr>
            <w:webHidden/>
          </w:rPr>
          <w:fldChar w:fldCharType="separate"/>
        </w:r>
        <w:r w:rsidR="005A0B92">
          <w:rPr>
            <w:webHidden/>
          </w:rPr>
          <w:t>6</w:t>
        </w:r>
        <w:r>
          <w:rPr>
            <w:webHidden/>
          </w:rPr>
          <w:fldChar w:fldCharType="end"/>
        </w:r>
      </w:hyperlink>
    </w:p>
    <w:p w14:paraId="58A8CF39" w14:textId="06711C69" w:rsidR="009E0CB0" w:rsidRDefault="009E0CB0">
      <w:pPr>
        <w:pStyle w:val="TM1"/>
        <w:rPr>
          <w:rFonts w:eastAsiaTheme="minorEastAsia" w:cstheme="minorBidi"/>
          <w:b w:val="0"/>
          <w:bCs w:val="0"/>
          <w:kern w:val="2"/>
          <w14:ligatures w14:val="standardContextual"/>
        </w:rPr>
      </w:pPr>
      <w:hyperlink w:anchor="_Toc195710358" w:history="1">
        <w:r w:rsidRPr="006907F4">
          <w:rPr>
            <w:rStyle w:val="Lienhypertexte"/>
          </w:rPr>
          <w:t>Article 5.</w:t>
        </w:r>
        <w:r>
          <w:rPr>
            <w:rFonts w:eastAsiaTheme="minorEastAsia" w:cstheme="minorBidi"/>
            <w:b w:val="0"/>
            <w:bCs w:val="0"/>
            <w:kern w:val="2"/>
            <w14:ligatures w14:val="standardContextual"/>
          </w:rPr>
          <w:tab/>
        </w:r>
        <w:r w:rsidRPr="006907F4">
          <w:rPr>
            <w:rStyle w:val="Lienhypertexte"/>
          </w:rPr>
          <w:t>PIECES CONSTITUTIVES DU MARCHE</w:t>
        </w:r>
        <w:r>
          <w:rPr>
            <w:webHidden/>
          </w:rPr>
          <w:tab/>
        </w:r>
        <w:r>
          <w:rPr>
            <w:webHidden/>
          </w:rPr>
          <w:fldChar w:fldCharType="begin"/>
        </w:r>
        <w:r>
          <w:rPr>
            <w:webHidden/>
          </w:rPr>
          <w:instrText xml:space="preserve"> PAGEREF _Toc195710358 \h </w:instrText>
        </w:r>
        <w:r>
          <w:rPr>
            <w:webHidden/>
          </w:rPr>
        </w:r>
        <w:r>
          <w:rPr>
            <w:webHidden/>
          </w:rPr>
          <w:fldChar w:fldCharType="separate"/>
        </w:r>
        <w:r w:rsidR="005A0B92">
          <w:rPr>
            <w:webHidden/>
          </w:rPr>
          <w:t>6</w:t>
        </w:r>
        <w:r>
          <w:rPr>
            <w:webHidden/>
          </w:rPr>
          <w:fldChar w:fldCharType="end"/>
        </w:r>
      </w:hyperlink>
    </w:p>
    <w:p w14:paraId="5F22A615" w14:textId="3CA5ED73" w:rsidR="009E0CB0" w:rsidRDefault="009E0CB0">
      <w:pPr>
        <w:pStyle w:val="TM1"/>
        <w:rPr>
          <w:rFonts w:eastAsiaTheme="minorEastAsia" w:cstheme="minorBidi"/>
          <w:b w:val="0"/>
          <w:bCs w:val="0"/>
          <w:kern w:val="2"/>
          <w14:ligatures w14:val="standardContextual"/>
        </w:rPr>
      </w:pPr>
      <w:hyperlink w:anchor="_Toc195710359" w:history="1">
        <w:r w:rsidRPr="006907F4">
          <w:rPr>
            <w:rStyle w:val="Lienhypertexte"/>
          </w:rPr>
          <w:t>Article 6.</w:t>
        </w:r>
        <w:r>
          <w:rPr>
            <w:rFonts w:eastAsiaTheme="minorEastAsia" w:cstheme="minorBidi"/>
            <w:b w:val="0"/>
            <w:bCs w:val="0"/>
            <w:kern w:val="2"/>
            <w14:ligatures w14:val="standardContextual"/>
          </w:rPr>
          <w:tab/>
        </w:r>
        <w:r w:rsidRPr="006907F4">
          <w:rPr>
            <w:rStyle w:val="Lienhypertexte"/>
          </w:rPr>
          <w:t>DUREE DU MARCHE</w:t>
        </w:r>
        <w:r>
          <w:rPr>
            <w:webHidden/>
          </w:rPr>
          <w:tab/>
        </w:r>
        <w:r>
          <w:rPr>
            <w:webHidden/>
          </w:rPr>
          <w:fldChar w:fldCharType="begin"/>
        </w:r>
        <w:r>
          <w:rPr>
            <w:webHidden/>
          </w:rPr>
          <w:instrText xml:space="preserve"> PAGEREF _Toc195710359 \h </w:instrText>
        </w:r>
        <w:r>
          <w:rPr>
            <w:webHidden/>
          </w:rPr>
        </w:r>
        <w:r>
          <w:rPr>
            <w:webHidden/>
          </w:rPr>
          <w:fldChar w:fldCharType="separate"/>
        </w:r>
        <w:r w:rsidR="005A0B92">
          <w:rPr>
            <w:webHidden/>
          </w:rPr>
          <w:t>6</w:t>
        </w:r>
        <w:r>
          <w:rPr>
            <w:webHidden/>
          </w:rPr>
          <w:fldChar w:fldCharType="end"/>
        </w:r>
      </w:hyperlink>
    </w:p>
    <w:p w14:paraId="4F4A4E71" w14:textId="10673EC1" w:rsidR="009E0CB0" w:rsidRDefault="009E0CB0">
      <w:pPr>
        <w:pStyle w:val="TM1"/>
        <w:rPr>
          <w:rFonts w:eastAsiaTheme="minorEastAsia" w:cstheme="minorBidi"/>
          <w:b w:val="0"/>
          <w:bCs w:val="0"/>
          <w:kern w:val="2"/>
          <w14:ligatures w14:val="standardContextual"/>
        </w:rPr>
      </w:pPr>
      <w:hyperlink w:anchor="_Toc195710360" w:history="1">
        <w:r w:rsidRPr="006907F4">
          <w:rPr>
            <w:rStyle w:val="Lienhypertexte"/>
            <w:rFonts w:ascii="Calibri" w:hAnsi="Calibri" w:cs="Calibri"/>
          </w:rPr>
          <w:t>Article 7.</w:t>
        </w:r>
        <w:r>
          <w:rPr>
            <w:rFonts w:eastAsiaTheme="minorEastAsia" w:cstheme="minorBidi"/>
            <w:b w:val="0"/>
            <w:bCs w:val="0"/>
            <w:kern w:val="2"/>
            <w14:ligatures w14:val="standardContextual"/>
          </w:rPr>
          <w:tab/>
        </w:r>
        <w:r w:rsidRPr="006907F4">
          <w:rPr>
            <w:rStyle w:val="Lienhypertexte"/>
            <w:rFonts w:ascii="Calibri" w:hAnsi="Calibri" w:cs="Calibri"/>
          </w:rPr>
          <w:t>COMPTES A CREDITER</w:t>
        </w:r>
        <w:r>
          <w:rPr>
            <w:webHidden/>
          </w:rPr>
          <w:tab/>
        </w:r>
        <w:r>
          <w:rPr>
            <w:webHidden/>
          </w:rPr>
          <w:fldChar w:fldCharType="begin"/>
        </w:r>
        <w:r>
          <w:rPr>
            <w:webHidden/>
          </w:rPr>
          <w:instrText xml:space="preserve"> PAGEREF _Toc195710360 \h </w:instrText>
        </w:r>
        <w:r>
          <w:rPr>
            <w:webHidden/>
          </w:rPr>
        </w:r>
        <w:r>
          <w:rPr>
            <w:webHidden/>
          </w:rPr>
          <w:fldChar w:fldCharType="separate"/>
        </w:r>
        <w:r w:rsidR="005A0B92">
          <w:rPr>
            <w:webHidden/>
          </w:rPr>
          <w:t>7</w:t>
        </w:r>
        <w:r>
          <w:rPr>
            <w:webHidden/>
          </w:rPr>
          <w:fldChar w:fldCharType="end"/>
        </w:r>
      </w:hyperlink>
    </w:p>
    <w:p w14:paraId="70B02495" w14:textId="041C14D4" w:rsidR="009E0CB0" w:rsidRDefault="009E0CB0">
      <w:pPr>
        <w:pStyle w:val="TM1"/>
        <w:rPr>
          <w:rFonts w:eastAsiaTheme="minorEastAsia" w:cstheme="minorBidi"/>
          <w:b w:val="0"/>
          <w:bCs w:val="0"/>
          <w:kern w:val="2"/>
          <w14:ligatures w14:val="standardContextual"/>
        </w:rPr>
      </w:pPr>
      <w:hyperlink w:anchor="_Toc195710361" w:history="1">
        <w:r w:rsidRPr="006907F4">
          <w:rPr>
            <w:rStyle w:val="Lienhypertexte"/>
          </w:rPr>
          <w:t>Article 8.</w:t>
        </w:r>
        <w:r>
          <w:rPr>
            <w:rFonts w:eastAsiaTheme="minorEastAsia" w:cstheme="minorBidi"/>
            <w:b w:val="0"/>
            <w:bCs w:val="0"/>
            <w:kern w:val="2"/>
            <w14:ligatures w14:val="standardContextual"/>
          </w:rPr>
          <w:tab/>
        </w:r>
        <w:r w:rsidRPr="006907F4">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_Toc195710361 \h </w:instrText>
        </w:r>
        <w:r>
          <w:rPr>
            <w:webHidden/>
          </w:rPr>
        </w:r>
        <w:r>
          <w:rPr>
            <w:webHidden/>
          </w:rPr>
          <w:fldChar w:fldCharType="separate"/>
        </w:r>
        <w:r w:rsidR="005A0B92">
          <w:rPr>
            <w:webHidden/>
          </w:rPr>
          <w:t>9</w:t>
        </w:r>
        <w:r>
          <w:rPr>
            <w:webHidden/>
          </w:rPr>
          <w:fldChar w:fldCharType="end"/>
        </w:r>
      </w:hyperlink>
    </w:p>
    <w:p w14:paraId="307858AC" w14:textId="76739A30" w:rsidR="009E0CB0" w:rsidRDefault="009E0CB0">
      <w:pPr>
        <w:pStyle w:val="TM1"/>
        <w:rPr>
          <w:rFonts w:eastAsiaTheme="minorEastAsia" w:cstheme="minorBidi"/>
          <w:b w:val="0"/>
          <w:bCs w:val="0"/>
          <w:kern w:val="2"/>
          <w14:ligatures w14:val="standardContextual"/>
        </w:rPr>
      </w:pPr>
      <w:hyperlink w:anchor="_Toc195710362" w:history="1">
        <w:r w:rsidRPr="006907F4">
          <w:rPr>
            <w:rStyle w:val="Lienhypertexte"/>
          </w:rPr>
          <w:t>Article 9.</w:t>
        </w:r>
        <w:r>
          <w:rPr>
            <w:rFonts w:eastAsiaTheme="minorEastAsia" w:cstheme="minorBidi"/>
            <w:b w:val="0"/>
            <w:bCs w:val="0"/>
            <w:kern w:val="2"/>
            <w14:ligatures w14:val="standardContextual"/>
          </w:rPr>
          <w:tab/>
        </w:r>
        <w:r w:rsidRPr="006907F4">
          <w:rPr>
            <w:rStyle w:val="Lienhypertexte"/>
          </w:rPr>
          <w:t>IDENTIFICATION DE L’ACHETEUR</w:t>
        </w:r>
        <w:r>
          <w:rPr>
            <w:webHidden/>
          </w:rPr>
          <w:tab/>
        </w:r>
        <w:r>
          <w:rPr>
            <w:webHidden/>
          </w:rPr>
          <w:fldChar w:fldCharType="begin"/>
        </w:r>
        <w:r>
          <w:rPr>
            <w:webHidden/>
          </w:rPr>
          <w:instrText xml:space="preserve"> PAGEREF _Toc195710362 \h </w:instrText>
        </w:r>
        <w:r>
          <w:rPr>
            <w:webHidden/>
          </w:rPr>
        </w:r>
        <w:r>
          <w:rPr>
            <w:webHidden/>
          </w:rPr>
          <w:fldChar w:fldCharType="separate"/>
        </w:r>
        <w:r w:rsidR="005A0B92">
          <w:rPr>
            <w:webHidden/>
          </w:rPr>
          <w:t>11</w:t>
        </w:r>
        <w:r>
          <w:rPr>
            <w:webHidden/>
          </w:rPr>
          <w:fldChar w:fldCharType="end"/>
        </w:r>
      </w:hyperlink>
    </w:p>
    <w:p w14:paraId="13EE91BC" w14:textId="3545AB56" w:rsidR="009E0CB0" w:rsidRDefault="009E0CB0">
      <w:pPr>
        <w:pStyle w:val="TM1"/>
        <w:rPr>
          <w:rFonts w:eastAsiaTheme="minorEastAsia" w:cstheme="minorBidi"/>
          <w:b w:val="0"/>
          <w:bCs w:val="0"/>
          <w:kern w:val="2"/>
          <w14:ligatures w14:val="standardContextual"/>
        </w:rPr>
      </w:pPr>
      <w:hyperlink w:anchor="_Toc195710363" w:history="1">
        <w:r w:rsidRPr="006907F4">
          <w:rPr>
            <w:rStyle w:val="Lienhypertexte"/>
          </w:rPr>
          <w:t>Article 10.</w:t>
        </w:r>
        <w:r>
          <w:rPr>
            <w:rFonts w:eastAsiaTheme="minorEastAsia" w:cstheme="minorBidi"/>
            <w:b w:val="0"/>
            <w:bCs w:val="0"/>
            <w:kern w:val="2"/>
            <w14:ligatures w14:val="standardContextual"/>
          </w:rPr>
          <w:tab/>
        </w:r>
        <w:r w:rsidRPr="006907F4">
          <w:rPr>
            <w:rStyle w:val="Lienhypertexte"/>
          </w:rPr>
          <w:t>Annexe 1 : Déclaration</w:t>
        </w:r>
        <w:r>
          <w:rPr>
            <w:webHidden/>
          </w:rPr>
          <w:tab/>
        </w:r>
        <w:r>
          <w:rPr>
            <w:webHidden/>
          </w:rPr>
          <w:fldChar w:fldCharType="begin"/>
        </w:r>
        <w:r>
          <w:rPr>
            <w:webHidden/>
          </w:rPr>
          <w:instrText xml:space="preserve"> PAGEREF _Toc195710363 \h </w:instrText>
        </w:r>
        <w:r>
          <w:rPr>
            <w:webHidden/>
          </w:rPr>
        </w:r>
        <w:r>
          <w:rPr>
            <w:webHidden/>
          </w:rPr>
          <w:fldChar w:fldCharType="separate"/>
        </w:r>
        <w:r w:rsidR="005A0B92">
          <w:rPr>
            <w:webHidden/>
          </w:rPr>
          <w:t>14</w:t>
        </w:r>
        <w:r>
          <w:rPr>
            <w:webHidden/>
          </w:rPr>
          <w:fldChar w:fldCharType="end"/>
        </w:r>
      </w:hyperlink>
    </w:p>
    <w:p w14:paraId="42598534" w14:textId="67EEFBD5" w:rsidR="009E0CB0" w:rsidRDefault="009E0CB0">
      <w:pPr>
        <w:pStyle w:val="TM1"/>
        <w:rPr>
          <w:rFonts w:eastAsiaTheme="minorEastAsia" w:cstheme="minorBidi"/>
          <w:b w:val="0"/>
          <w:bCs w:val="0"/>
          <w:kern w:val="2"/>
          <w14:ligatures w14:val="standardContextual"/>
        </w:rPr>
      </w:pPr>
      <w:hyperlink w:anchor="_Toc195710364" w:history="1">
        <w:r w:rsidRPr="006907F4">
          <w:rPr>
            <w:rStyle w:val="Lienhypertexte"/>
            <w:lang w:eastAsia="zh-CN"/>
          </w:rPr>
          <w:t>Article 11.</w:t>
        </w:r>
        <w:r>
          <w:rPr>
            <w:rFonts w:eastAsiaTheme="minorEastAsia" w:cstheme="minorBidi"/>
            <w:b w:val="0"/>
            <w:bCs w:val="0"/>
            <w:kern w:val="2"/>
            <w14:ligatures w14:val="standardContextual"/>
          </w:rPr>
          <w:tab/>
        </w:r>
        <w:r w:rsidRPr="006907F4">
          <w:rPr>
            <w:rStyle w:val="Lienhypertexte"/>
            <w:lang w:eastAsia="zh-CN"/>
          </w:rPr>
          <w:t>Annexe 2 : Désignation des co-traitants et répartition des prestations</w:t>
        </w:r>
        <w:r>
          <w:rPr>
            <w:webHidden/>
          </w:rPr>
          <w:tab/>
        </w:r>
        <w:r>
          <w:rPr>
            <w:webHidden/>
          </w:rPr>
          <w:fldChar w:fldCharType="begin"/>
        </w:r>
        <w:r>
          <w:rPr>
            <w:webHidden/>
          </w:rPr>
          <w:instrText xml:space="preserve"> PAGEREF _Toc195710364 \h </w:instrText>
        </w:r>
        <w:r>
          <w:rPr>
            <w:webHidden/>
          </w:rPr>
        </w:r>
        <w:r>
          <w:rPr>
            <w:webHidden/>
          </w:rPr>
          <w:fldChar w:fldCharType="separate"/>
        </w:r>
        <w:r w:rsidR="005A0B92">
          <w:rPr>
            <w:webHidden/>
          </w:rPr>
          <w:t>15</w:t>
        </w:r>
        <w:r>
          <w:rPr>
            <w:webHidden/>
          </w:rPr>
          <w:fldChar w:fldCharType="end"/>
        </w:r>
      </w:hyperlink>
    </w:p>
    <w:p w14:paraId="7F5806A9" w14:textId="60B21EDA" w:rsidR="009E0CB0" w:rsidRDefault="009E0CB0">
      <w:pPr>
        <w:pStyle w:val="TM1"/>
        <w:rPr>
          <w:rFonts w:eastAsiaTheme="minorEastAsia" w:cstheme="minorBidi"/>
          <w:b w:val="0"/>
          <w:bCs w:val="0"/>
          <w:kern w:val="2"/>
          <w14:ligatures w14:val="standardContextual"/>
        </w:rPr>
      </w:pPr>
      <w:hyperlink w:anchor="_Toc195710365" w:history="1">
        <w:r w:rsidRPr="006907F4">
          <w:rPr>
            <w:rStyle w:val="Lienhypertexte"/>
            <w:lang w:eastAsia="zh-CN"/>
          </w:rPr>
          <w:t>Article 12.</w:t>
        </w:r>
        <w:r>
          <w:rPr>
            <w:rFonts w:eastAsiaTheme="minorEastAsia" w:cstheme="minorBidi"/>
            <w:b w:val="0"/>
            <w:bCs w:val="0"/>
            <w:kern w:val="2"/>
            <w14:ligatures w14:val="standardContextual"/>
          </w:rPr>
          <w:tab/>
        </w:r>
        <w:r w:rsidRPr="006907F4">
          <w:rPr>
            <w:rStyle w:val="Lienhypertexte"/>
            <w:lang w:eastAsia="zh-CN"/>
          </w:rPr>
          <w:t>Annexe 3 : Engagement RGPD</w:t>
        </w:r>
        <w:r>
          <w:rPr>
            <w:webHidden/>
          </w:rPr>
          <w:tab/>
        </w:r>
        <w:r>
          <w:rPr>
            <w:webHidden/>
          </w:rPr>
          <w:fldChar w:fldCharType="begin"/>
        </w:r>
        <w:r>
          <w:rPr>
            <w:webHidden/>
          </w:rPr>
          <w:instrText xml:space="preserve"> PAGEREF _Toc195710365 \h </w:instrText>
        </w:r>
        <w:r>
          <w:rPr>
            <w:webHidden/>
          </w:rPr>
        </w:r>
        <w:r>
          <w:rPr>
            <w:webHidden/>
          </w:rPr>
          <w:fldChar w:fldCharType="separate"/>
        </w:r>
        <w:r w:rsidR="005A0B92">
          <w:rPr>
            <w:webHidden/>
          </w:rPr>
          <w:t>16</w:t>
        </w:r>
        <w:r>
          <w:rPr>
            <w:webHidden/>
          </w:rPr>
          <w:fldChar w:fldCharType="end"/>
        </w:r>
      </w:hyperlink>
    </w:p>
    <w:p w14:paraId="001DADCD" w14:textId="6F047B60" w:rsidR="00150B0E" w:rsidRPr="00150B0E" w:rsidRDefault="003A21DC" w:rsidP="00150B0E">
      <w:pPr>
        <w:widowControl w:val="0"/>
        <w:jc w:val="center"/>
        <w:rPr>
          <w:rFonts w:asciiTheme="minorHAnsi" w:hAnsiTheme="minorHAnsi" w:cstheme="minorHAnsi"/>
          <w:b/>
          <w:color w:val="1F3864" w:themeColor="accent1" w:themeShade="80"/>
          <w:sz w:val="18"/>
          <w:szCs w:val="18"/>
        </w:rPr>
      </w:pPr>
      <w:r>
        <w:rPr>
          <w:rStyle w:val="Lienhypertexte"/>
          <w:rFonts w:ascii="Arial" w:hAnsi="Arial" w:cs="Arial"/>
          <w:b/>
          <w:bCs/>
          <w:i/>
          <w:iCs/>
          <w:noProof/>
          <w:sz w:val="22"/>
          <w:szCs w:val="22"/>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65A2B">
      <w:pPr>
        <w:pStyle w:val="Titre1"/>
      </w:pPr>
      <w:bookmarkStart w:id="3" w:name="_Toc195710354"/>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1B503957" w14:textId="78422E37" w:rsidR="00450D02" w:rsidRPr="00CD4A84" w:rsidRDefault="00D67DEF" w:rsidP="00366B54">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w:t>
      </w:r>
      <w:r w:rsidR="0059141D">
        <w:rPr>
          <w:rFonts w:asciiTheme="minorHAnsi" w:hAnsiTheme="minorHAnsi" w:cstheme="minorHAnsi"/>
          <w:szCs w:val="24"/>
        </w:rPr>
        <w:t>a pour</w:t>
      </w:r>
      <w:r w:rsidRPr="00D67DEF">
        <w:rPr>
          <w:rFonts w:asciiTheme="minorHAnsi" w:hAnsiTheme="minorHAnsi" w:cstheme="minorHAnsi"/>
          <w:szCs w:val="24"/>
        </w:rPr>
        <w:t xml:space="preserve"> </w:t>
      </w:r>
      <w:r w:rsidR="00333BB1" w:rsidRPr="0059141D">
        <w:rPr>
          <w:rFonts w:asciiTheme="minorHAnsi" w:hAnsiTheme="minorHAnsi" w:cstheme="minorHAnsi"/>
          <w:szCs w:val="24"/>
        </w:rPr>
        <w:t xml:space="preserve">objet </w:t>
      </w:r>
      <w:r w:rsidR="00333BB1">
        <w:rPr>
          <w:rFonts w:asciiTheme="minorHAnsi" w:hAnsiTheme="minorHAnsi" w:cstheme="minorHAnsi"/>
          <w:szCs w:val="24"/>
        </w:rPr>
        <w:t>des</w:t>
      </w:r>
      <w:r w:rsidR="0059141D">
        <w:rPr>
          <w:rFonts w:asciiTheme="minorHAnsi" w:hAnsiTheme="minorHAnsi" w:cstheme="minorHAnsi"/>
          <w:szCs w:val="24"/>
        </w:rPr>
        <w:t xml:space="preserve"> prestations d</w:t>
      </w:r>
      <w:r w:rsidR="0059141D" w:rsidRPr="0059141D">
        <w:rPr>
          <w:rFonts w:asciiTheme="minorHAnsi" w:hAnsiTheme="minorHAnsi" w:cstheme="minorHAnsi"/>
          <w:szCs w:val="24"/>
        </w:rPr>
        <w:t>’hébergement de sites web sur des serveurs virtuels avec des services associés d’administration, supervision, sauvegarde ainsi que des prestations complémentaires associées.</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65A2B">
      <w:pPr>
        <w:pStyle w:val="Titre1"/>
      </w:pPr>
      <w:bookmarkStart w:id="8" w:name="_Toc195710355"/>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9"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68BAADF6"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w:t>
      </w:r>
      <w:r w:rsidR="0059141D">
        <w:rPr>
          <w:rFonts w:ascii="Calibri" w:hAnsi="Calibri" w:cs="Calibri"/>
          <w:szCs w:val="24"/>
        </w:rPr>
        <w:t>TIC</w:t>
      </w:r>
      <w:r w:rsidRPr="00F43C4B">
        <w:rPr>
          <w:rFonts w:ascii="Calibri" w:hAnsi="Calibri" w:cs="Calibri"/>
          <w:szCs w:val="24"/>
        </w:rPr>
        <w:t xml:space="preserve"> et conformément à leurs clauses et stipulations</w:t>
      </w:r>
      <w:bookmarkEnd w:id="9"/>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0"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0"/>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1"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2"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65A2B">
      <w:pPr>
        <w:pStyle w:val="Titre1"/>
      </w:pPr>
      <w:bookmarkStart w:id="13" w:name="_Toc195710356"/>
      <w:r w:rsidRPr="002D7913">
        <w:t>PRIX</w:t>
      </w:r>
      <w:bookmarkEnd w:id="13"/>
      <w:r w:rsidRPr="002D7913">
        <w:t xml:space="preserve"> </w:t>
      </w:r>
    </w:p>
    <w:p w14:paraId="5E239DD1" w14:textId="77777777" w:rsidR="00F43C4B" w:rsidRPr="00F43C4B" w:rsidRDefault="00F43C4B" w:rsidP="00F43C4B">
      <w:pPr>
        <w:jc w:val="both"/>
        <w:rPr>
          <w:rFonts w:asciiTheme="minorHAnsi" w:hAnsiTheme="minorHAnsi" w:cs="Calibri"/>
          <w:szCs w:val="24"/>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282C7ECF"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ne comporte pas de montant minimum mais comporte un montant maximum annuel de </w:t>
      </w:r>
      <w:r w:rsidR="0059141D">
        <w:rPr>
          <w:rFonts w:asciiTheme="minorHAnsi" w:hAnsiTheme="minorHAnsi" w:cs="Calibri"/>
          <w:szCs w:val="24"/>
        </w:rPr>
        <w:t xml:space="preserve">46 000 </w:t>
      </w:r>
      <w:r w:rsidRPr="00F43C4B">
        <w:rPr>
          <w:rFonts w:asciiTheme="minorHAnsi" w:hAnsiTheme="minorHAnsi" w:cs="Calibri"/>
          <w:szCs w:val="24"/>
        </w:rPr>
        <w:t>€ HT</w:t>
      </w:r>
      <w:r w:rsidR="0059141D">
        <w:rPr>
          <w:rFonts w:asciiTheme="minorHAnsi" w:hAnsiTheme="minorHAnsi" w:cs="Calibri"/>
          <w:szCs w:val="24"/>
        </w:rPr>
        <w:t xml:space="preserve"> tous membres confondus, réparti de la façon suivante : </w:t>
      </w:r>
    </w:p>
    <w:p w14:paraId="4136F493" w14:textId="77777777" w:rsidR="00F43C4B" w:rsidRDefault="00F43C4B" w:rsidP="00F43C4B">
      <w:pPr>
        <w:jc w:val="both"/>
        <w:rPr>
          <w:rFonts w:asciiTheme="minorHAnsi" w:hAnsiTheme="minorHAnsi" w:cs="Calibri"/>
          <w:szCs w:val="24"/>
        </w:rPr>
      </w:pPr>
    </w:p>
    <w:p w14:paraId="04C552A2" w14:textId="77777777" w:rsidR="0059141D" w:rsidRPr="0059141D" w:rsidRDefault="0059141D" w:rsidP="0059141D">
      <w:pPr>
        <w:jc w:val="both"/>
        <w:rPr>
          <w:rFonts w:asciiTheme="minorHAnsi" w:hAnsiTheme="minorHAnsi" w:cs="Calibri"/>
          <w:b/>
          <w:bCs/>
          <w:szCs w:val="24"/>
          <w:u w:val="single"/>
        </w:rPr>
      </w:pPr>
      <w:bookmarkStart w:id="14" w:name="_Hlk203051355"/>
      <w:bookmarkStart w:id="15" w:name="_Hlk193366750"/>
      <w:r w:rsidRPr="0059141D">
        <w:rPr>
          <w:rFonts w:asciiTheme="minorHAnsi" w:hAnsiTheme="minorHAnsi" w:cs="Calibri"/>
          <w:b/>
          <w:bCs/>
          <w:szCs w:val="24"/>
          <w:u w:val="single"/>
        </w:rPr>
        <w:t>MEMBRE 1 : CCI NCA</w:t>
      </w:r>
    </w:p>
    <w:bookmarkEnd w:id="14"/>
    <w:p w14:paraId="20FFBB30"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MINI annuel HT :</w:t>
      </w:r>
      <w:r w:rsidRPr="0059141D">
        <w:rPr>
          <w:rFonts w:asciiTheme="minorHAnsi" w:hAnsiTheme="minorHAnsi" w:cs="Calibri"/>
          <w:b/>
          <w:bCs/>
          <w:szCs w:val="24"/>
        </w:rPr>
        <w:t xml:space="preserve"> </w:t>
      </w:r>
      <w:r w:rsidRPr="0059141D">
        <w:rPr>
          <w:rFonts w:asciiTheme="minorHAnsi" w:hAnsiTheme="minorHAnsi" w:cs="Calibri"/>
          <w:b/>
          <w:bCs/>
          <w:szCs w:val="24"/>
        </w:rPr>
        <w:tab/>
      </w:r>
      <w:r w:rsidRPr="0059141D">
        <w:rPr>
          <w:rFonts w:asciiTheme="minorHAnsi" w:hAnsiTheme="minorHAnsi" w:cs="Calibri"/>
          <w:szCs w:val="24"/>
        </w:rPr>
        <w:t>sans minimum</w:t>
      </w:r>
    </w:p>
    <w:p w14:paraId="0DBCEBF8"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MAXI annuel HT :</w:t>
      </w:r>
      <w:r w:rsidRPr="0059141D">
        <w:rPr>
          <w:rFonts w:asciiTheme="minorHAnsi" w:hAnsiTheme="minorHAnsi" w:cs="Calibri"/>
          <w:szCs w:val="24"/>
        </w:rPr>
        <w:tab/>
        <w:t>17 000 € HT</w:t>
      </w:r>
    </w:p>
    <w:p w14:paraId="7B6B7880" w14:textId="77777777" w:rsidR="0059141D" w:rsidRPr="0059141D" w:rsidRDefault="0059141D" w:rsidP="0059141D">
      <w:pPr>
        <w:jc w:val="both"/>
        <w:rPr>
          <w:rFonts w:asciiTheme="minorHAnsi" w:hAnsiTheme="minorHAnsi" w:cs="Calibri"/>
          <w:szCs w:val="24"/>
        </w:rPr>
      </w:pPr>
    </w:p>
    <w:p w14:paraId="64FAC042" w14:textId="77777777" w:rsidR="0059141D" w:rsidRPr="0059141D" w:rsidRDefault="0059141D" w:rsidP="0059141D">
      <w:pPr>
        <w:jc w:val="both"/>
        <w:rPr>
          <w:rFonts w:asciiTheme="minorHAnsi" w:hAnsiTheme="minorHAnsi" w:cs="Calibri"/>
          <w:b/>
          <w:bCs/>
          <w:szCs w:val="24"/>
          <w:u w:val="single"/>
        </w:rPr>
      </w:pPr>
      <w:r w:rsidRPr="0059141D">
        <w:rPr>
          <w:rFonts w:asciiTheme="minorHAnsi" w:hAnsiTheme="minorHAnsi" w:cs="Calibri"/>
          <w:b/>
          <w:bCs/>
          <w:szCs w:val="24"/>
          <w:u w:val="single"/>
        </w:rPr>
        <w:t>MEMBRE 2 : CCI AMP</w:t>
      </w:r>
    </w:p>
    <w:p w14:paraId="02AE8443"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MINI annuel HT :</w:t>
      </w:r>
      <w:r w:rsidRPr="0059141D">
        <w:rPr>
          <w:rFonts w:asciiTheme="minorHAnsi" w:hAnsiTheme="minorHAnsi" w:cs="Calibri"/>
          <w:b/>
          <w:bCs/>
          <w:szCs w:val="24"/>
        </w:rPr>
        <w:t xml:space="preserve"> </w:t>
      </w:r>
      <w:r w:rsidRPr="0059141D">
        <w:rPr>
          <w:rFonts w:asciiTheme="minorHAnsi" w:hAnsiTheme="minorHAnsi" w:cs="Calibri"/>
          <w:b/>
          <w:bCs/>
          <w:szCs w:val="24"/>
        </w:rPr>
        <w:tab/>
      </w:r>
      <w:r w:rsidRPr="0059141D">
        <w:rPr>
          <w:rFonts w:asciiTheme="minorHAnsi" w:hAnsiTheme="minorHAnsi" w:cs="Calibri"/>
          <w:szCs w:val="24"/>
        </w:rPr>
        <w:t>sans minimum</w:t>
      </w:r>
    </w:p>
    <w:p w14:paraId="7C14C179"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MAXI annuel HT :</w:t>
      </w:r>
      <w:r w:rsidRPr="0059141D">
        <w:rPr>
          <w:rFonts w:asciiTheme="minorHAnsi" w:hAnsiTheme="minorHAnsi" w:cs="Calibri"/>
          <w:szCs w:val="24"/>
        </w:rPr>
        <w:tab/>
        <w:t>7 000 € HT</w:t>
      </w:r>
    </w:p>
    <w:p w14:paraId="50C7011F" w14:textId="77777777" w:rsidR="0059141D" w:rsidRPr="0059141D" w:rsidRDefault="0059141D" w:rsidP="0059141D">
      <w:pPr>
        <w:jc w:val="both"/>
        <w:rPr>
          <w:rFonts w:asciiTheme="minorHAnsi" w:hAnsiTheme="minorHAnsi" w:cs="Calibri"/>
          <w:b/>
          <w:bCs/>
          <w:szCs w:val="24"/>
          <w:u w:val="single"/>
        </w:rPr>
      </w:pPr>
    </w:p>
    <w:p w14:paraId="7D82EF5B" w14:textId="77777777" w:rsidR="0059141D" w:rsidRPr="0059141D" w:rsidRDefault="0059141D" w:rsidP="0059141D">
      <w:pPr>
        <w:jc w:val="both"/>
        <w:rPr>
          <w:rFonts w:asciiTheme="minorHAnsi" w:hAnsiTheme="minorHAnsi" w:cs="Calibri"/>
          <w:b/>
          <w:bCs/>
          <w:szCs w:val="24"/>
          <w:u w:val="single"/>
        </w:rPr>
      </w:pPr>
      <w:r w:rsidRPr="0059141D">
        <w:rPr>
          <w:rFonts w:asciiTheme="minorHAnsi" w:hAnsiTheme="minorHAnsi" w:cs="Calibri"/>
          <w:b/>
          <w:bCs/>
          <w:szCs w:val="24"/>
          <w:u w:val="single"/>
        </w:rPr>
        <w:t>MEMBRE 3 : CCI VAR</w:t>
      </w:r>
    </w:p>
    <w:p w14:paraId="232561E2"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MINI annuel HT :</w:t>
      </w:r>
      <w:r w:rsidRPr="0059141D">
        <w:rPr>
          <w:rFonts w:asciiTheme="minorHAnsi" w:hAnsiTheme="minorHAnsi" w:cs="Calibri"/>
          <w:b/>
          <w:bCs/>
          <w:szCs w:val="24"/>
        </w:rPr>
        <w:t xml:space="preserve"> </w:t>
      </w:r>
      <w:r w:rsidRPr="0059141D">
        <w:rPr>
          <w:rFonts w:asciiTheme="minorHAnsi" w:hAnsiTheme="minorHAnsi" w:cs="Calibri"/>
          <w:b/>
          <w:bCs/>
          <w:szCs w:val="24"/>
        </w:rPr>
        <w:tab/>
      </w:r>
      <w:r w:rsidRPr="0059141D">
        <w:rPr>
          <w:rFonts w:asciiTheme="minorHAnsi" w:hAnsiTheme="minorHAnsi" w:cs="Calibri"/>
          <w:szCs w:val="24"/>
        </w:rPr>
        <w:t>sans minimum</w:t>
      </w:r>
    </w:p>
    <w:p w14:paraId="6C28DD43"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MAXI annuel HT :</w:t>
      </w:r>
      <w:r w:rsidRPr="0059141D">
        <w:rPr>
          <w:rFonts w:asciiTheme="minorHAnsi" w:hAnsiTheme="minorHAnsi" w:cs="Calibri"/>
          <w:szCs w:val="24"/>
        </w:rPr>
        <w:tab/>
        <w:t>2 800 € HT</w:t>
      </w:r>
    </w:p>
    <w:p w14:paraId="54B715CC" w14:textId="77777777" w:rsidR="0059141D" w:rsidRPr="0059141D" w:rsidRDefault="0059141D" w:rsidP="0059141D">
      <w:pPr>
        <w:jc w:val="both"/>
        <w:rPr>
          <w:rFonts w:asciiTheme="minorHAnsi" w:hAnsiTheme="minorHAnsi" w:cs="Calibri"/>
          <w:szCs w:val="24"/>
        </w:rPr>
      </w:pPr>
    </w:p>
    <w:p w14:paraId="0ECC0C0D" w14:textId="77777777" w:rsidR="0059141D" w:rsidRPr="0059141D" w:rsidRDefault="0059141D" w:rsidP="0059141D">
      <w:pPr>
        <w:jc w:val="both"/>
        <w:rPr>
          <w:rFonts w:asciiTheme="minorHAnsi" w:hAnsiTheme="minorHAnsi" w:cs="Calibri"/>
          <w:b/>
          <w:bCs/>
          <w:szCs w:val="24"/>
          <w:u w:val="single"/>
        </w:rPr>
      </w:pPr>
      <w:r w:rsidRPr="0059141D">
        <w:rPr>
          <w:rFonts w:asciiTheme="minorHAnsi" w:hAnsiTheme="minorHAnsi" w:cs="Calibri"/>
          <w:b/>
          <w:bCs/>
          <w:szCs w:val="24"/>
          <w:u w:val="single"/>
        </w:rPr>
        <w:t>MEMBRE 4 : CCI PA</w:t>
      </w:r>
    </w:p>
    <w:p w14:paraId="44F71980"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MINI annuel HT :</w:t>
      </w:r>
      <w:r w:rsidRPr="0059141D">
        <w:rPr>
          <w:rFonts w:asciiTheme="minorHAnsi" w:hAnsiTheme="minorHAnsi" w:cs="Calibri"/>
          <w:b/>
          <w:bCs/>
          <w:szCs w:val="24"/>
        </w:rPr>
        <w:t xml:space="preserve"> </w:t>
      </w:r>
      <w:r w:rsidRPr="0059141D">
        <w:rPr>
          <w:rFonts w:asciiTheme="minorHAnsi" w:hAnsiTheme="minorHAnsi" w:cs="Calibri"/>
          <w:b/>
          <w:bCs/>
          <w:szCs w:val="24"/>
        </w:rPr>
        <w:tab/>
      </w:r>
      <w:r w:rsidRPr="0059141D">
        <w:rPr>
          <w:rFonts w:asciiTheme="minorHAnsi" w:hAnsiTheme="minorHAnsi" w:cs="Calibri"/>
          <w:szCs w:val="24"/>
        </w:rPr>
        <w:t>sans minimum</w:t>
      </w:r>
    </w:p>
    <w:p w14:paraId="569A27FA"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MAXI annuel HT :</w:t>
      </w:r>
      <w:r w:rsidRPr="0059141D">
        <w:rPr>
          <w:rFonts w:asciiTheme="minorHAnsi" w:hAnsiTheme="minorHAnsi" w:cs="Calibri"/>
          <w:szCs w:val="24"/>
        </w:rPr>
        <w:tab/>
        <w:t>4 200 € HT</w:t>
      </w:r>
    </w:p>
    <w:bookmarkEnd w:id="15"/>
    <w:p w14:paraId="5E768DA8" w14:textId="77777777" w:rsidR="0059141D" w:rsidRPr="0059141D" w:rsidRDefault="0059141D" w:rsidP="0059141D">
      <w:pPr>
        <w:jc w:val="both"/>
        <w:rPr>
          <w:rFonts w:asciiTheme="minorHAnsi" w:hAnsiTheme="minorHAnsi" w:cs="Calibri"/>
          <w:szCs w:val="24"/>
        </w:rPr>
      </w:pPr>
    </w:p>
    <w:p w14:paraId="0525432C" w14:textId="77777777" w:rsidR="0059141D" w:rsidRPr="0059141D" w:rsidRDefault="0059141D" w:rsidP="0059141D">
      <w:pPr>
        <w:jc w:val="both"/>
        <w:rPr>
          <w:rFonts w:asciiTheme="minorHAnsi" w:hAnsiTheme="minorHAnsi" w:cs="Calibri"/>
          <w:b/>
          <w:bCs/>
          <w:szCs w:val="24"/>
          <w:u w:val="single"/>
        </w:rPr>
      </w:pPr>
      <w:r w:rsidRPr="0059141D">
        <w:rPr>
          <w:rFonts w:asciiTheme="minorHAnsi" w:hAnsiTheme="minorHAnsi" w:cs="Calibri"/>
          <w:b/>
          <w:bCs/>
          <w:szCs w:val="24"/>
          <w:u w:val="single"/>
        </w:rPr>
        <w:t>MEMBRE 5 : SAS VAUBAN 21</w:t>
      </w:r>
    </w:p>
    <w:p w14:paraId="018E99FF"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MINI annuel HT :</w:t>
      </w:r>
      <w:r w:rsidRPr="0059141D">
        <w:rPr>
          <w:rFonts w:asciiTheme="minorHAnsi" w:hAnsiTheme="minorHAnsi" w:cs="Calibri"/>
          <w:b/>
          <w:bCs/>
          <w:szCs w:val="24"/>
        </w:rPr>
        <w:t xml:space="preserve"> </w:t>
      </w:r>
      <w:r w:rsidRPr="0059141D">
        <w:rPr>
          <w:rFonts w:asciiTheme="minorHAnsi" w:hAnsiTheme="minorHAnsi" w:cs="Calibri"/>
          <w:b/>
          <w:bCs/>
          <w:szCs w:val="24"/>
        </w:rPr>
        <w:tab/>
      </w:r>
      <w:r w:rsidRPr="0059141D">
        <w:rPr>
          <w:rFonts w:asciiTheme="minorHAnsi" w:hAnsiTheme="minorHAnsi" w:cs="Calibri"/>
          <w:szCs w:val="24"/>
        </w:rPr>
        <w:t>sans minimum</w:t>
      </w:r>
    </w:p>
    <w:p w14:paraId="56B68927"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MAXI annuel HT :</w:t>
      </w:r>
      <w:r w:rsidRPr="0059141D">
        <w:rPr>
          <w:rFonts w:asciiTheme="minorHAnsi" w:hAnsiTheme="minorHAnsi" w:cs="Calibri"/>
          <w:szCs w:val="24"/>
        </w:rPr>
        <w:tab/>
        <w:t>5 000 € HT</w:t>
      </w:r>
    </w:p>
    <w:p w14:paraId="47753C75" w14:textId="77777777" w:rsidR="0059141D" w:rsidRPr="0059141D" w:rsidRDefault="0059141D" w:rsidP="0059141D">
      <w:pPr>
        <w:jc w:val="both"/>
        <w:rPr>
          <w:rFonts w:asciiTheme="minorHAnsi" w:hAnsiTheme="minorHAnsi" w:cs="Calibri"/>
          <w:szCs w:val="24"/>
        </w:rPr>
      </w:pPr>
    </w:p>
    <w:p w14:paraId="779D268C" w14:textId="77777777" w:rsidR="0059141D" w:rsidRPr="0059141D" w:rsidRDefault="0059141D" w:rsidP="0059141D">
      <w:pPr>
        <w:jc w:val="both"/>
        <w:rPr>
          <w:rFonts w:asciiTheme="minorHAnsi" w:hAnsiTheme="minorHAnsi" w:cs="Calibri"/>
          <w:b/>
          <w:bCs/>
          <w:szCs w:val="24"/>
          <w:u w:val="single"/>
        </w:rPr>
      </w:pPr>
      <w:r w:rsidRPr="0059141D">
        <w:rPr>
          <w:rFonts w:asciiTheme="minorHAnsi" w:hAnsiTheme="minorHAnsi" w:cs="Calibri"/>
          <w:b/>
          <w:bCs/>
          <w:szCs w:val="24"/>
          <w:u w:val="single"/>
        </w:rPr>
        <w:t>MEMBRE 6 : SAS GALLICE 21</w:t>
      </w:r>
    </w:p>
    <w:p w14:paraId="62DCC517"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MINI annuel HT :</w:t>
      </w:r>
      <w:r w:rsidRPr="0059141D">
        <w:rPr>
          <w:rFonts w:asciiTheme="minorHAnsi" w:hAnsiTheme="minorHAnsi" w:cs="Calibri"/>
          <w:b/>
          <w:bCs/>
          <w:szCs w:val="24"/>
        </w:rPr>
        <w:t xml:space="preserve"> </w:t>
      </w:r>
      <w:r w:rsidRPr="0059141D">
        <w:rPr>
          <w:rFonts w:asciiTheme="minorHAnsi" w:hAnsiTheme="minorHAnsi" w:cs="Calibri"/>
          <w:b/>
          <w:bCs/>
          <w:szCs w:val="24"/>
        </w:rPr>
        <w:tab/>
      </w:r>
      <w:r w:rsidRPr="0059141D">
        <w:rPr>
          <w:rFonts w:asciiTheme="minorHAnsi" w:hAnsiTheme="minorHAnsi" w:cs="Calibri"/>
          <w:szCs w:val="24"/>
        </w:rPr>
        <w:t>sans minimum</w:t>
      </w:r>
    </w:p>
    <w:p w14:paraId="4A81E37D"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MAXI annuel HT :</w:t>
      </w:r>
      <w:r w:rsidRPr="0059141D">
        <w:rPr>
          <w:rFonts w:asciiTheme="minorHAnsi" w:hAnsiTheme="minorHAnsi" w:cs="Calibri"/>
          <w:szCs w:val="24"/>
        </w:rPr>
        <w:tab/>
        <w:t>5 000 € HT</w:t>
      </w:r>
    </w:p>
    <w:p w14:paraId="6781E1F2" w14:textId="77777777" w:rsidR="0059141D" w:rsidRPr="0059141D" w:rsidRDefault="0059141D" w:rsidP="0059141D">
      <w:pPr>
        <w:jc w:val="both"/>
        <w:rPr>
          <w:rFonts w:asciiTheme="minorHAnsi" w:hAnsiTheme="minorHAnsi" w:cs="Calibri"/>
          <w:szCs w:val="24"/>
        </w:rPr>
      </w:pPr>
    </w:p>
    <w:p w14:paraId="7CC5EEAE" w14:textId="77777777" w:rsidR="0059141D" w:rsidRPr="0059141D" w:rsidRDefault="0059141D" w:rsidP="0059141D">
      <w:pPr>
        <w:jc w:val="both"/>
        <w:rPr>
          <w:rFonts w:asciiTheme="minorHAnsi" w:hAnsiTheme="minorHAnsi" w:cs="Calibri"/>
          <w:b/>
          <w:bCs/>
          <w:szCs w:val="24"/>
          <w:u w:val="single"/>
        </w:rPr>
      </w:pPr>
      <w:r w:rsidRPr="0059141D">
        <w:rPr>
          <w:rFonts w:asciiTheme="minorHAnsi" w:hAnsiTheme="minorHAnsi" w:cs="Calibri"/>
          <w:b/>
          <w:bCs/>
          <w:szCs w:val="24"/>
          <w:u w:val="single"/>
        </w:rPr>
        <w:t>MEMBRE 7 : SAS VP GOLFE JUAN</w:t>
      </w:r>
    </w:p>
    <w:p w14:paraId="50628D62"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MINI annuel HT :</w:t>
      </w:r>
      <w:r w:rsidRPr="0059141D">
        <w:rPr>
          <w:rFonts w:asciiTheme="minorHAnsi" w:hAnsiTheme="minorHAnsi" w:cs="Calibri"/>
          <w:b/>
          <w:bCs/>
          <w:szCs w:val="24"/>
        </w:rPr>
        <w:t xml:space="preserve"> </w:t>
      </w:r>
      <w:r w:rsidRPr="0059141D">
        <w:rPr>
          <w:rFonts w:asciiTheme="minorHAnsi" w:hAnsiTheme="minorHAnsi" w:cs="Calibri"/>
          <w:b/>
          <w:bCs/>
          <w:szCs w:val="24"/>
        </w:rPr>
        <w:tab/>
      </w:r>
      <w:r w:rsidRPr="0059141D">
        <w:rPr>
          <w:rFonts w:asciiTheme="minorHAnsi" w:hAnsiTheme="minorHAnsi" w:cs="Calibri"/>
          <w:szCs w:val="24"/>
        </w:rPr>
        <w:t>sans minimum</w:t>
      </w:r>
    </w:p>
    <w:p w14:paraId="6FD6D253" w14:textId="77777777" w:rsidR="0059141D" w:rsidRPr="0059141D" w:rsidRDefault="0059141D" w:rsidP="0059141D">
      <w:pPr>
        <w:numPr>
          <w:ilvl w:val="0"/>
          <w:numId w:val="46"/>
        </w:numPr>
        <w:jc w:val="both"/>
        <w:rPr>
          <w:rFonts w:asciiTheme="minorHAnsi" w:hAnsiTheme="minorHAnsi" w:cs="Calibri"/>
          <w:szCs w:val="24"/>
          <w:u w:val="single"/>
        </w:rPr>
      </w:pPr>
      <w:r w:rsidRPr="0059141D">
        <w:rPr>
          <w:rFonts w:asciiTheme="minorHAnsi" w:hAnsiTheme="minorHAnsi" w:cs="Calibri"/>
          <w:b/>
          <w:bCs/>
          <w:szCs w:val="24"/>
          <w:u w:val="single"/>
        </w:rPr>
        <w:t>Montant MAXI annuel HT :</w:t>
      </w:r>
      <w:r w:rsidRPr="0059141D">
        <w:rPr>
          <w:rFonts w:asciiTheme="minorHAnsi" w:hAnsiTheme="minorHAnsi" w:cs="Calibri"/>
          <w:szCs w:val="24"/>
        </w:rPr>
        <w:tab/>
        <w:t>5 000 € HT</w:t>
      </w:r>
    </w:p>
    <w:p w14:paraId="000D7D13" w14:textId="77777777" w:rsidR="0059141D" w:rsidRPr="00F43C4B" w:rsidRDefault="0059141D" w:rsidP="00F43C4B">
      <w:pPr>
        <w:jc w:val="both"/>
        <w:rPr>
          <w:rFonts w:asciiTheme="minorHAnsi" w:hAnsiTheme="minorHAnsi" w:cs="Calibri"/>
          <w:szCs w:val="24"/>
        </w:rPr>
      </w:pPr>
    </w:p>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365A2B">
      <w:pPr>
        <w:pStyle w:val="Titre1"/>
      </w:pPr>
      <w:bookmarkStart w:id="16" w:name="_Toc118811663"/>
      <w:bookmarkStart w:id="17" w:name="_Toc195710357"/>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6"/>
      <w:bookmarkEnd w:id="17"/>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8"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8"/>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65A2B">
      <w:pPr>
        <w:pStyle w:val="Titre1"/>
      </w:pPr>
      <w:bookmarkStart w:id="19" w:name="_Toc195710358"/>
      <w:r>
        <w:t xml:space="preserve">PIECES CONSTITUTIVES </w:t>
      </w:r>
      <w:r w:rsidR="00EA2767">
        <w:t>DU MARCHE</w:t>
      </w:r>
      <w:bookmarkEnd w:id="19"/>
    </w:p>
    <w:p w14:paraId="52B22A60" w14:textId="77777777" w:rsidR="00316D4F" w:rsidRPr="005F6442" w:rsidRDefault="00316D4F" w:rsidP="00316D4F">
      <w:pPr>
        <w:ind w:right="-285"/>
        <w:jc w:val="both"/>
        <w:rPr>
          <w:rFonts w:ascii="Calibri" w:hAnsi="Calibri" w:cs="Calibri"/>
          <w:i/>
          <w:iCs/>
          <w:sz w:val="22"/>
          <w:szCs w:val="22"/>
        </w:rPr>
      </w:pPr>
    </w:p>
    <w:p w14:paraId="521C7F5D" w14:textId="27B66E29"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CD4A84">
        <w:rPr>
          <w:rFonts w:asciiTheme="minorHAnsi" w:hAnsiTheme="minorHAnsi" w:cstheme="minorHAnsi"/>
          <w:sz w:val="24"/>
          <w:szCs w:val="24"/>
        </w:rPr>
        <w:t>1.7</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0A17E870" w14:textId="02396993" w:rsidR="007938A3" w:rsidRPr="002D7913" w:rsidRDefault="007938A3" w:rsidP="00365A2B">
      <w:pPr>
        <w:pStyle w:val="Titre1"/>
      </w:pPr>
      <w:bookmarkStart w:id="20" w:name="_Toc195710359"/>
      <w:bookmarkStart w:id="21" w:name="_Hlk1748910"/>
      <w:r>
        <w:t>DUREE DU MARCHE</w:t>
      </w:r>
      <w:bookmarkEnd w:id="20"/>
    </w:p>
    <w:p w14:paraId="520D7510" w14:textId="77777777" w:rsidR="00F43C4B" w:rsidRPr="00F43C4B" w:rsidRDefault="00F43C4B" w:rsidP="00F43C4B"/>
    <w:bookmarkEnd w:id="21"/>
    <w:p w14:paraId="6950CBF7" w14:textId="77777777" w:rsidR="00F43C4B" w:rsidRPr="00F43C4B" w:rsidRDefault="00F43C4B" w:rsidP="00F43C4B">
      <w:pPr>
        <w:suppressAutoHyphens/>
        <w:spacing w:before="120"/>
        <w:ind w:right="-23"/>
        <w:contextualSpacing/>
        <w:jc w:val="both"/>
        <w:rPr>
          <w:rFonts w:ascii="Arial" w:hAnsi="Arial"/>
          <w:b/>
          <w:bCs/>
          <w:sz w:val="20"/>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lastRenderedPageBreak/>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2" w:name="_Toc195710360"/>
      <w:r w:rsidRPr="00F43C4B">
        <w:rPr>
          <w:rFonts w:ascii="Calibri" w:hAnsi="Calibri" w:cs="Calibri"/>
          <w:b/>
          <w:sz w:val="28"/>
          <w:szCs w:val="28"/>
        </w:rPr>
        <w:t>COMPTES A CREDITER</w:t>
      </w:r>
      <w:bookmarkEnd w:id="22"/>
    </w:p>
    <w:p w14:paraId="379C2D33" w14:textId="77777777" w:rsidR="003A21DC" w:rsidRDefault="003A21DC" w:rsidP="003A21DC"/>
    <w:p w14:paraId="39209B5A" w14:textId="678A16DE" w:rsidR="00F43C4B" w:rsidRPr="003A21DC" w:rsidRDefault="00F43C4B" w:rsidP="003A21DC">
      <w:pPr>
        <w:rPr>
          <w:b/>
          <w:bCs/>
          <w:sz w:val="28"/>
          <w:szCs w:val="22"/>
          <w:u w:val="single"/>
        </w:rPr>
      </w:pPr>
      <w:r w:rsidRPr="003A21DC">
        <w:rPr>
          <w:b/>
          <w:bCs/>
          <w:sz w:val="28"/>
          <w:szCs w:val="22"/>
          <w:u w:val="single"/>
        </w:rPr>
        <w:t>Paiement des titulaires</w:t>
      </w:r>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65A2B">
      <w:pPr>
        <w:pStyle w:val="Titre1"/>
      </w:pPr>
      <w:bookmarkStart w:id="23" w:name="_Toc195710361"/>
      <w:r w:rsidRPr="002D7913">
        <w:lastRenderedPageBreak/>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Default="00112EE7" w:rsidP="00112EE7">
      <w:pPr>
        <w:tabs>
          <w:tab w:val="left" w:pos="1418"/>
        </w:tabs>
        <w:jc w:val="both"/>
        <w:rPr>
          <w:rFonts w:ascii="Calibri" w:hAnsi="Calibri" w:cs="Calibri"/>
        </w:rPr>
      </w:pPr>
    </w:p>
    <w:p w14:paraId="61107932" w14:textId="77777777" w:rsidR="0059141D" w:rsidRDefault="0059141D" w:rsidP="00112EE7">
      <w:pPr>
        <w:tabs>
          <w:tab w:val="left" w:pos="1418"/>
        </w:tabs>
        <w:jc w:val="both"/>
        <w:rPr>
          <w:rFonts w:ascii="Calibri" w:hAnsi="Calibri" w:cs="Calibri"/>
        </w:rPr>
      </w:pPr>
    </w:p>
    <w:p w14:paraId="1CC7D0E9" w14:textId="77777777" w:rsidR="0059141D" w:rsidRPr="005F6442" w:rsidRDefault="0059141D"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365A2B">
      <w:pPr>
        <w:pStyle w:val="Titre1"/>
      </w:pPr>
      <w:bookmarkStart w:id="25" w:name="_Toc195710362"/>
      <w:r>
        <w:lastRenderedPageBreak/>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1A950F0"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sidR="00D92AD4">
        <w:rPr>
          <w:rFonts w:ascii="Calibri" w:hAnsi="Calibri" w:cs="Calibri"/>
          <w:b/>
          <w:bCs/>
          <w:szCs w:val="24"/>
        </w:rPr>
        <w:t xml:space="preserve">mandataire du groupement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2D4C1C4B"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r w:rsidR="00D92AD4">
        <w:rPr>
          <w:rFonts w:ascii="Calibri" w:hAnsi="Calibri" w:cs="Calibri"/>
          <w:sz w:val="24"/>
          <w:szCs w:val="24"/>
        </w:rPr>
        <w:t xml:space="preserve"> de la CCI NCA mandataire du groupement.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3"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4"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30844579" w:rsidR="00780AFB" w:rsidRDefault="00CD4A84" w:rsidP="00780AFB">
      <w:pPr>
        <w:pStyle w:val="Qual-AE-Text-Normal-Justif"/>
        <w:rPr>
          <w:rFonts w:ascii="Calibri" w:hAnsi="Calibri" w:cs="Calibri"/>
          <w:sz w:val="24"/>
          <w:szCs w:val="24"/>
        </w:rPr>
      </w:pPr>
      <w:r>
        <w:rPr>
          <w:rFonts w:ascii="Calibri" w:hAnsi="Calibri" w:cs="Calibri"/>
          <w:sz w:val="24"/>
          <w:szCs w:val="24"/>
        </w:rPr>
        <w:t xml:space="preserve">Mandataire du groupement - </w:t>
      </w:r>
      <w:r w:rsidR="00780AFB">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35B8654" w14:textId="77777777" w:rsidR="00E618BA" w:rsidRDefault="00E618BA" w:rsidP="00E618BA">
      <w:pPr>
        <w:pStyle w:val="Qual-AE-Text-Normal-Justif"/>
        <w:numPr>
          <w:ilvl w:val="0"/>
          <w:numId w:val="47"/>
        </w:numPr>
        <w:rPr>
          <w:rFonts w:ascii="Calibri" w:hAnsi="Calibri" w:cs="Calibri"/>
          <w:sz w:val="24"/>
          <w:szCs w:val="24"/>
        </w:rPr>
      </w:pPr>
      <w:r>
        <w:rPr>
          <w:rFonts w:ascii="Calibri" w:hAnsi="Calibri" w:cs="Calibri"/>
          <w:sz w:val="24"/>
          <w:szCs w:val="24"/>
        </w:rPr>
        <w:t>MEMBRE 1 CCI NCA :</w:t>
      </w:r>
    </w:p>
    <w:p w14:paraId="693D05ED" w14:textId="77777777" w:rsidR="00E618BA" w:rsidRDefault="00E618BA" w:rsidP="00E618BA">
      <w:pPr>
        <w:pStyle w:val="Qual-AE-Text-Normal-Justif"/>
        <w:rPr>
          <w:rFonts w:ascii="Calibri" w:hAnsi="Calibri" w:cs="Calibri"/>
          <w:b/>
          <w:sz w:val="24"/>
          <w:szCs w:val="24"/>
        </w:rPr>
      </w:pPr>
    </w:p>
    <w:p w14:paraId="651944E4" w14:textId="77777777" w:rsidR="00E618BA" w:rsidRDefault="00E618BA" w:rsidP="00E618BA">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574B8F8" w14:textId="77777777" w:rsidR="00E618BA" w:rsidRDefault="00E618BA" w:rsidP="00E618BA">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39E8C947" w14:textId="77777777" w:rsidR="00E618BA" w:rsidRDefault="00E618BA" w:rsidP="00E618BA">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327E71B3" w14:textId="77777777" w:rsidR="00E618BA" w:rsidRDefault="00E618BA" w:rsidP="00E618BA">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37DCAFC0" w14:textId="77777777" w:rsidR="00E618BA" w:rsidRDefault="00E618BA" w:rsidP="00E618BA">
      <w:pPr>
        <w:pStyle w:val="Qual-AE-Text-Normal-Justif"/>
        <w:rPr>
          <w:rFonts w:asciiTheme="minorHAnsi" w:hAnsiTheme="minorHAnsi" w:cstheme="minorHAnsi"/>
          <w:sz w:val="24"/>
          <w:szCs w:val="24"/>
        </w:rPr>
      </w:pPr>
      <w:hyperlink r:id="rId15" w:history="1">
        <w:r w:rsidRPr="00BF0E91">
          <w:rPr>
            <w:rStyle w:val="Lienhypertexte"/>
            <w:rFonts w:asciiTheme="minorHAnsi" w:hAnsiTheme="minorHAnsi" w:cstheme="minorHAnsi"/>
            <w:sz w:val="24"/>
            <w:szCs w:val="24"/>
          </w:rPr>
          <w:t>comptabilité.siege@cote-azur.cci.fr</w:t>
        </w:r>
      </w:hyperlink>
      <w:r>
        <w:rPr>
          <w:rFonts w:asciiTheme="minorHAnsi" w:hAnsiTheme="minorHAnsi" w:cstheme="minorHAnsi"/>
          <w:sz w:val="24"/>
          <w:szCs w:val="24"/>
        </w:rPr>
        <w:t xml:space="preserve"> </w:t>
      </w:r>
    </w:p>
    <w:p w14:paraId="284F3CC8" w14:textId="77777777" w:rsidR="00E618BA" w:rsidRDefault="00E618BA" w:rsidP="00E618BA">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02DB8AF1" w14:textId="77777777" w:rsidR="00E618BA" w:rsidRDefault="00E618BA" w:rsidP="00E618BA">
      <w:pPr>
        <w:pStyle w:val="Qual-AE-Text-Normal-Justif"/>
        <w:rPr>
          <w:rFonts w:ascii="Calibri" w:hAnsi="Calibri" w:cs="Calibri"/>
          <w:sz w:val="24"/>
          <w:szCs w:val="24"/>
        </w:rPr>
      </w:pPr>
    </w:p>
    <w:p w14:paraId="3B6E0190" w14:textId="77777777" w:rsidR="00E618BA" w:rsidRDefault="00E618BA" w:rsidP="00E618BA">
      <w:pPr>
        <w:pStyle w:val="Qual-AE-Text-Normal-Justif"/>
        <w:numPr>
          <w:ilvl w:val="0"/>
          <w:numId w:val="47"/>
        </w:numPr>
        <w:rPr>
          <w:rFonts w:ascii="Calibri" w:hAnsi="Calibri" w:cs="Calibri"/>
          <w:sz w:val="24"/>
          <w:szCs w:val="24"/>
        </w:rPr>
      </w:pPr>
      <w:r>
        <w:rPr>
          <w:rFonts w:ascii="Calibri" w:hAnsi="Calibri" w:cs="Calibri"/>
          <w:sz w:val="24"/>
          <w:szCs w:val="24"/>
        </w:rPr>
        <w:t>MEMBRE 2 CCI AMP :</w:t>
      </w:r>
    </w:p>
    <w:p w14:paraId="063ECC22" w14:textId="77777777" w:rsidR="00E618BA" w:rsidRDefault="00E618BA" w:rsidP="00E618BA">
      <w:pPr>
        <w:pStyle w:val="Qual-AE-Text-Normal-Justif"/>
        <w:rPr>
          <w:rFonts w:ascii="Calibri" w:hAnsi="Calibri" w:cs="Calibri"/>
          <w:sz w:val="24"/>
          <w:szCs w:val="24"/>
        </w:rPr>
      </w:pPr>
    </w:p>
    <w:p w14:paraId="3229DE2A" w14:textId="77777777" w:rsidR="00E618BA" w:rsidRPr="00212D56" w:rsidRDefault="00E618BA" w:rsidP="00E618BA">
      <w:pPr>
        <w:pStyle w:val="Qual-AE-Text-Normal-Justif"/>
        <w:rPr>
          <w:rFonts w:ascii="Calibri" w:hAnsi="Calibri" w:cs="Calibri"/>
          <w:b/>
          <w:sz w:val="24"/>
          <w:szCs w:val="24"/>
        </w:rPr>
      </w:pPr>
      <w:r w:rsidRPr="00212D56">
        <w:rPr>
          <w:rFonts w:ascii="Calibri" w:hAnsi="Calibri" w:cs="Calibri"/>
          <w:b/>
          <w:sz w:val="24"/>
          <w:szCs w:val="24"/>
        </w:rPr>
        <w:t xml:space="preserve">Chambre de Commerce et d’Industrie </w:t>
      </w:r>
      <w:r>
        <w:rPr>
          <w:rFonts w:ascii="Calibri" w:hAnsi="Calibri" w:cs="Calibri"/>
          <w:b/>
          <w:sz w:val="24"/>
          <w:szCs w:val="24"/>
        </w:rPr>
        <w:t>Aix Marseille Provence</w:t>
      </w:r>
    </w:p>
    <w:p w14:paraId="0B3CB260" w14:textId="77777777" w:rsidR="00E618BA" w:rsidRPr="00212D56" w:rsidRDefault="00E618BA" w:rsidP="00E618BA">
      <w:pPr>
        <w:pStyle w:val="Qual-AE-Text-Normal-Justif"/>
        <w:rPr>
          <w:rFonts w:ascii="Calibri" w:hAnsi="Calibri" w:cs="Calibri"/>
          <w:sz w:val="24"/>
          <w:szCs w:val="24"/>
        </w:rPr>
      </w:pPr>
      <w:r>
        <w:rPr>
          <w:rFonts w:ascii="Calibri" w:hAnsi="Calibri" w:cs="Calibri"/>
          <w:sz w:val="24"/>
          <w:szCs w:val="24"/>
        </w:rPr>
        <w:t>L</w:t>
      </w:r>
      <w:r w:rsidRPr="00212D56">
        <w:rPr>
          <w:rFonts w:ascii="Calibri" w:hAnsi="Calibri" w:cs="Calibri"/>
          <w:sz w:val="24"/>
          <w:szCs w:val="24"/>
        </w:rPr>
        <w:t>e Trésorier de la CCI d</w:t>
      </w:r>
      <w:r>
        <w:rPr>
          <w:rFonts w:ascii="Calibri" w:hAnsi="Calibri" w:cs="Calibri"/>
          <w:sz w:val="24"/>
          <w:szCs w:val="24"/>
        </w:rPr>
        <w:t>’Aix Marseille Provence</w:t>
      </w:r>
    </w:p>
    <w:p w14:paraId="3293BA6F" w14:textId="77777777" w:rsidR="00E618BA" w:rsidRPr="00212D56" w:rsidRDefault="00E618BA" w:rsidP="00E618BA">
      <w:pPr>
        <w:pStyle w:val="Qual-AE-Text-Normal-Justif"/>
        <w:rPr>
          <w:rFonts w:ascii="Calibri" w:hAnsi="Calibri" w:cs="Calibri"/>
          <w:bCs/>
          <w:sz w:val="24"/>
          <w:szCs w:val="24"/>
        </w:rPr>
      </w:pPr>
      <w:r w:rsidRPr="00EA3E54">
        <w:rPr>
          <w:rFonts w:ascii="Calibri" w:hAnsi="Calibri" w:cs="Calibri"/>
          <w:bCs/>
          <w:sz w:val="24"/>
          <w:szCs w:val="24"/>
        </w:rPr>
        <w:t>9, La Canebière, CS 21856, 13221 Marseille</w:t>
      </w:r>
      <w:r w:rsidRPr="00212D56">
        <w:rPr>
          <w:rFonts w:ascii="Calibri" w:hAnsi="Calibri" w:cs="Calibri"/>
          <w:bCs/>
          <w:sz w:val="24"/>
          <w:szCs w:val="24"/>
        </w:rPr>
        <w:t>, France</w:t>
      </w:r>
    </w:p>
    <w:p w14:paraId="6863F895" w14:textId="77777777" w:rsidR="00E618BA" w:rsidRDefault="00E618BA" w:rsidP="00E618BA">
      <w:pPr>
        <w:pStyle w:val="Qual-AE-Text-Normal-Justif"/>
        <w:rPr>
          <w:rFonts w:asciiTheme="minorHAnsi" w:hAnsiTheme="minorHAnsi" w:cstheme="minorHAnsi"/>
          <w:sz w:val="24"/>
          <w:szCs w:val="24"/>
        </w:rPr>
      </w:pPr>
      <w:r>
        <w:rPr>
          <w:rFonts w:asciiTheme="minorHAnsi" w:hAnsiTheme="minorHAnsi" w:cstheme="minorHAnsi"/>
          <w:sz w:val="24"/>
          <w:szCs w:val="24"/>
        </w:rPr>
        <w:t>TVA N°</w:t>
      </w:r>
      <w:r w:rsidRPr="00EA3E54">
        <w:rPr>
          <w:rFonts w:asciiTheme="minorHAnsi" w:hAnsiTheme="minorHAnsi" w:cstheme="minorHAnsi"/>
          <w:sz w:val="24"/>
          <w:szCs w:val="24"/>
        </w:rPr>
        <w:t>FR26181300021</w:t>
      </w:r>
    </w:p>
    <w:p w14:paraId="5E44582D" w14:textId="77777777" w:rsidR="00E618BA" w:rsidRDefault="00E618BA" w:rsidP="00E618BA">
      <w:pPr>
        <w:pStyle w:val="Qual-AE-Text-Normal-Justif"/>
        <w:rPr>
          <w:rFonts w:ascii="Calibri" w:hAnsi="Calibri" w:cs="Calibri"/>
          <w:sz w:val="24"/>
          <w:szCs w:val="24"/>
        </w:rPr>
      </w:pPr>
    </w:p>
    <w:p w14:paraId="7EF78D56" w14:textId="77777777" w:rsidR="00E618BA" w:rsidRPr="000C07F8" w:rsidRDefault="00E618BA" w:rsidP="00E618BA">
      <w:pPr>
        <w:pStyle w:val="Qual-AE-Text-Normal-Justif"/>
        <w:numPr>
          <w:ilvl w:val="0"/>
          <w:numId w:val="47"/>
        </w:numPr>
        <w:rPr>
          <w:rFonts w:ascii="Calibri" w:hAnsi="Calibri" w:cs="Calibri"/>
          <w:sz w:val="24"/>
          <w:szCs w:val="24"/>
        </w:rPr>
      </w:pPr>
      <w:r>
        <w:rPr>
          <w:rFonts w:ascii="Calibri" w:hAnsi="Calibri" w:cs="Calibri"/>
          <w:sz w:val="24"/>
          <w:szCs w:val="24"/>
        </w:rPr>
        <w:t>MEMBRE 3 CCI VAR :</w:t>
      </w:r>
    </w:p>
    <w:p w14:paraId="79F61805" w14:textId="77777777" w:rsidR="00E618BA" w:rsidRDefault="00E618BA" w:rsidP="00E618BA">
      <w:pPr>
        <w:pStyle w:val="Qual-AE-Text-Normal-Justif"/>
        <w:rPr>
          <w:rFonts w:ascii="Calibri" w:hAnsi="Calibri" w:cs="Calibri"/>
          <w:b/>
          <w:sz w:val="24"/>
          <w:szCs w:val="24"/>
        </w:rPr>
      </w:pPr>
    </w:p>
    <w:p w14:paraId="71047AB7" w14:textId="77777777" w:rsidR="00E618BA" w:rsidRPr="00212D56" w:rsidRDefault="00E618BA" w:rsidP="00E618BA">
      <w:pPr>
        <w:pStyle w:val="Qual-AE-Text-Normal-Justif"/>
        <w:rPr>
          <w:rFonts w:ascii="Calibri" w:hAnsi="Calibri" w:cs="Calibri"/>
          <w:b/>
          <w:sz w:val="24"/>
          <w:szCs w:val="24"/>
        </w:rPr>
      </w:pPr>
      <w:r w:rsidRPr="00212D56">
        <w:rPr>
          <w:rFonts w:ascii="Calibri" w:hAnsi="Calibri" w:cs="Calibri"/>
          <w:b/>
          <w:sz w:val="24"/>
          <w:szCs w:val="24"/>
        </w:rPr>
        <w:t>Chambre de Commerce et d’Industrie Var</w:t>
      </w:r>
    </w:p>
    <w:p w14:paraId="53E4A4E8" w14:textId="77777777" w:rsidR="00E618BA" w:rsidRPr="00212D56" w:rsidRDefault="00E618BA" w:rsidP="00E618BA">
      <w:pPr>
        <w:pStyle w:val="Qual-AE-Text-Normal-Justif"/>
        <w:rPr>
          <w:rFonts w:ascii="Calibri" w:hAnsi="Calibri" w:cs="Calibri"/>
          <w:sz w:val="24"/>
          <w:szCs w:val="24"/>
        </w:rPr>
      </w:pPr>
      <w:r>
        <w:rPr>
          <w:rFonts w:ascii="Calibri" w:hAnsi="Calibri" w:cs="Calibri"/>
          <w:sz w:val="24"/>
          <w:szCs w:val="24"/>
        </w:rPr>
        <w:t>L</w:t>
      </w:r>
      <w:r w:rsidRPr="00212D56">
        <w:rPr>
          <w:rFonts w:ascii="Calibri" w:hAnsi="Calibri" w:cs="Calibri"/>
          <w:sz w:val="24"/>
          <w:szCs w:val="24"/>
        </w:rPr>
        <w:t>e Trésorier de la CCI du Var</w:t>
      </w:r>
    </w:p>
    <w:p w14:paraId="05973DD0" w14:textId="77777777" w:rsidR="00E618BA" w:rsidRPr="00212D56" w:rsidRDefault="00E618BA" w:rsidP="00E618BA">
      <w:pPr>
        <w:pStyle w:val="Qual-AE-Text-Normal-Justif"/>
        <w:rPr>
          <w:rFonts w:ascii="Calibri" w:hAnsi="Calibri" w:cs="Calibri"/>
          <w:bCs/>
          <w:sz w:val="24"/>
          <w:szCs w:val="24"/>
        </w:rPr>
      </w:pPr>
      <w:r w:rsidRPr="00212D56">
        <w:rPr>
          <w:rFonts w:ascii="Calibri" w:hAnsi="Calibri" w:cs="Calibri"/>
          <w:bCs/>
          <w:sz w:val="24"/>
          <w:szCs w:val="24"/>
        </w:rPr>
        <w:t>236, boulevard Marechal Leclerc, CS 90008, 83107 Toulon Cedex, France</w:t>
      </w:r>
    </w:p>
    <w:p w14:paraId="162B0CC3" w14:textId="77777777" w:rsidR="00E618BA" w:rsidRDefault="00E618BA" w:rsidP="00E618BA">
      <w:pPr>
        <w:pStyle w:val="Qual-AE-Text-Normal-Justif"/>
        <w:rPr>
          <w:rFonts w:asciiTheme="minorHAnsi" w:hAnsiTheme="minorHAnsi" w:cstheme="minorHAnsi"/>
          <w:sz w:val="24"/>
          <w:szCs w:val="24"/>
        </w:rPr>
      </w:pPr>
      <w:r>
        <w:rPr>
          <w:rFonts w:asciiTheme="minorHAnsi" w:hAnsiTheme="minorHAnsi" w:cstheme="minorHAnsi"/>
          <w:sz w:val="24"/>
          <w:szCs w:val="24"/>
        </w:rPr>
        <w:t>TVA N°FR93188300016</w:t>
      </w:r>
    </w:p>
    <w:p w14:paraId="0C955129" w14:textId="77777777" w:rsidR="00E618BA" w:rsidRDefault="00E618BA" w:rsidP="00E618BA">
      <w:pPr>
        <w:pStyle w:val="Qual-AE-Text-Normal-Justif"/>
        <w:rPr>
          <w:rFonts w:ascii="Calibri" w:hAnsi="Calibri" w:cs="Calibri"/>
          <w:sz w:val="24"/>
          <w:szCs w:val="24"/>
        </w:rPr>
      </w:pPr>
    </w:p>
    <w:p w14:paraId="57574DD6" w14:textId="77777777" w:rsidR="00E618BA" w:rsidRPr="000C07F8" w:rsidRDefault="00E618BA" w:rsidP="00E618BA">
      <w:pPr>
        <w:pStyle w:val="Qual-AE-Text-Normal-Justif"/>
        <w:numPr>
          <w:ilvl w:val="0"/>
          <w:numId w:val="47"/>
        </w:numPr>
        <w:rPr>
          <w:rFonts w:ascii="Calibri" w:hAnsi="Calibri" w:cs="Calibri"/>
          <w:sz w:val="24"/>
          <w:szCs w:val="24"/>
        </w:rPr>
      </w:pPr>
      <w:r>
        <w:rPr>
          <w:rFonts w:ascii="Calibri" w:hAnsi="Calibri" w:cs="Calibri"/>
          <w:sz w:val="24"/>
          <w:szCs w:val="24"/>
        </w:rPr>
        <w:lastRenderedPageBreak/>
        <w:t>MEMBRE 4 CCI PA :</w:t>
      </w:r>
    </w:p>
    <w:p w14:paraId="4B51F092" w14:textId="77777777" w:rsidR="00E618BA" w:rsidRDefault="00E618BA" w:rsidP="00E618BA">
      <w:pPr>
        <w:pStyle w:val="Qual-AE-Text-Normal-Justif"/>
        <w:rPr>
          <w:rFonts w:ascii="Calibri" w:hAnsi="Calibri" w:cs="Calibri"/>
          <w:b/>
          <w:sz w:val="24"/>
          <w:szCs w:val="24"/>
        </w:rPr>
      </w:pPr>
    </w:p>
    <w:p w14:paraId="2186E51C" w14:textId="77777777" w:rsidR="00E618BA" w:rsidRPr="00212D56" w:rsidRDefault="00E618BA" w:rsidP="00E618BA">
      <w:pPr>
        <w:pStyle w:val="Qual-AE-Text-Normal-Justif"/>
        <w:rPr>
          <w:rFonts w:ascii="Calibri" w:hAnsi="Calibri" w:cs="Calibri"/>
          <w:b/>
          <w:sz w:val="24"/>
          <w:szCs w:val="24"/>
        </w:rPr>
      </w:pPr>
      <w:r w:rsidRPr="00212D56">
        <w:rPr>
          <w:rFonts w:ascii="Calibri" w:hAnsi="Calibri" w:cs="Calibri"/>
          <w:b/>
          <w:sz w:val="24"/>
          <w:szCs w:val="24"/>
        </w:rPr>
        <w:t xml:space="preserve">Chambre de Commerce et d’Industrie </w:t>
      </w:r>
      <w:r>
        <w:rPr>
          <w:rFonts w:ascii="Calibri" w:hAnsi="Calibri" w:cs="Calibri"/>
          <w:b/>
          <w:sz w:val="24"/>
          <w:szCs w:val="24"/>
        </w:rPr>
        <w:t>du Pays d’Arles</w:t>
      </w:r>
    </w:p>
    <w:p w14:paraId="4F10355E" w14:textId="77777777" w:rsidR="00E618BA" w:rsidRPr="00212D56" w:rsidRDefault="00E618BA" w:rsidP="00E618BA">
      <w:pPr>
        <w:pStyle w:val="Qual-AE-Text-Normal-Justif"/>
        <w:rPr>
          <w:rFonts w:ascii="Calibri" w:hAnsi="Calibri" w:cs="Calibri"/>
          <w:sz w:val="24"/>
          <w:szCs w:val="24"/>
        </w:rPr>
      </w:pPr>
      <w:r>
        <w:rPr>
          <w:rFonts w:ascii="Calibri" w:hAnsi="Calibri" w:cs="Calibri"/>
          <w:sz w:val="24"/>
          <w:szCs w:val="24"/>
        </w:rPr>
        <w:t>L</w:t>
      </w:r>
      <w:r w:rsidRPr="00212D56">
        <w:rPr>
          <w:rFonts w:ascii="Calibri" w:hAnsi="Calibri" w:cs="Calibri"/>
          <w:sz w:val="24"/>
          <w:szCs w:val="24"/>
        </w:rPr>
        <w:t xml:space="preserve">e Trésorier de la CCI du </w:t>
      </w:r>
      <w:r>
        <w:rPr>
          <w:rFonts w:ascii="Calibri" w:hAnsi="Calibri" w:cs="Calibri"/>
          <w:sz w:val="24"/>
          <w:szCs w:val="24"/>
        </w:rPr>
        <w:t>Pays d’Arles</w:t>
      </w:r>
    </w:p>
    <w:p w14:paraId="3BDC3AF4" w14:textId="77777777" w:rsidR="00E618BA" w:rsidRPr="000C07F8" w:rsidRDefault="00E618BA" w:rsidP="00E618BA">
      <w:pPr>
        <w:pStyle w:val="Qual-AE-Text-Normal-Justif"/>
        <w:rPr>
          <w:rFonts w:ascii="Calibri" w:hAnsi="Calibri" w:cs="Calibri"/>
          <w:bCs/>
          <w:sz w:val="24"/>
          <w:szCs w:val="24"/>
        </w:rPr>
      </w:pPr>
      <w:r w:rsidRPr="000C07F8">
        <w:rPr>
          <w:rFonts w:ascii="Calibri" w:hAnsi="Calibri" w:cs="Calibri"/>
          <w:bCs/>
          <w:sz w:val="24"/>
          <w:szCs w:val="24"/>
        </w:rPr>
        <w:t>Avenue de la 1</w:t>
      </w:r>
      <w:r w:rsidRPr="000C07F8">
        <w:rPr>
          <w:rFonts w:ascii="Calibri" w:hAnsi="Calibri" w:cs="Calibri"/>
          <w:bCs/>
          <w:sz w:val="24"/>
          <w:szCs w:val="24"/>
          <w:vertAlign w:val="superscript"/>
        </w:rPr>
        <w:t>ère</w:t>
      </w:r>
      <w:r w:rsidRPr="000C07F8">
        <w:rPr>
          <w:rFonts w:ascii="Calibri" w:hAnsi="Calibri" w:cs="Calibri"/>
          <w:bCs/>
          <w:sz w:val="24"/>
          <w:szCs w:val="24"/>
        </w:rPr>
        <w:t xml:space="preserve"> Division France Libre, BP 10039, 13633 ARLES Cedex, France</w:t>
      </w:r>
    </w:p>
    <w:p w14:paraId="0ACE7A63" w14:textId="1C049036" w:rsidR="00E618BA" w:rsidRPr="000C07F8" w:rsidRDefault="00E618BA" w:rsidP="00E618BA">
      <w:pPr>
        <w:pStyle w:val="Qual-AE-Text-Normal-Justif"/>
        <w:rPr>
          <w:rFonts w:asciiTheme="minorHAnsi" w:hAnsiTheme="minorHAnsi" w:cstheme="minorHAnsi"/>
          <w:sz w:val="24"/>
          <w:szCs w:val="24"/>
        </w:rPr>
      </w:pPr>
      <w:r>
        <w:rPr>
          <w:rFonts w:asciiTheme="minorHAnsi" w:hAnsiTheme="minorHAnsi" w:cstheme="minorHAnsi"/>
          <w:sz w:val="24"/>
          <w:szCs w:val="24"/>
        </w:rPr>
        <w:t xml:space="preserve">TVA </w:t>
      </w:r>
      <w:r w:rsidRPr="000C07F8">
        <w:rPr>
          <w:rFonts w:asciiTheme="minorHAnsi" w:hAnsiTheme="minorHAnsi" w:cstheme="minorHAnsi"/>
          <w:sz w:val="24"/>
          <w:szCs w:val="24"/>
        </w:rPr>
        <w:t>N°</w:t>
      </w:r>
      <w:r w:rsidR="00AE0A9C" w:rsidRPr="00AE0A9C">
        <w:t xml:space="preserve"> </w:t>
      </w:r>
      <w:r w:rsidR="00AE0A9C" w:rsidRPr="00AE0A9C">
        <w:rPr>
          <w:rFonts w:asciiTheme="minorHAnsi" w:hAnsiTheme="minorHAnsi" w:cstheme="minorHAnsi"/>
          <w:sz w:val="24"/>
          <w:szCs w:val="24"/>
        </w:rPr>
        <w:t>FR80181300039</w:t>
      </w:r>
    </w:p>
    <w:p w14:paraId="2E39CFFA" w14:textId="77777777" w:rsidR="00E618BA" w:rsidRDefault="00E618BA" w:rsidP="00E618BA">
      <w:pPr>
        <w:pStyle w:val="Qual-AE-Text-Normal-Justif"/>
        <w:rPr>
          <w:rFonts w:ascii="Calibri" w:hAnsi="Calibri" w:cs="Calibri"/>
          <w:sz w:val="24"/>
          <w:szCs w:val="24"/>
        </w:rPr>
      </w:pPr>
    </w:p>
    <w:p w14:paraId="7AEC8382" w14:textId="77777777" w:rsidR="00E618BA" w:rsidRDefault="00E618BA" w:rsidP="00E618BA">
      <w:pPr>
        <w:pStyle w:val="Qual-AE-Text-Normal-Justif"/>
        <w:numPr>
          <w:ilvl w:val="0"/>
          <w:numId w:val="47"/>
        </w:numPr>
        <w:rPr>
          <w:rFonts w:ascii="Calibri" w:hAnsi="Calibri" w:cs="Calibri"/>
          <w:sz w:val="24"/>
          <w:szCs w:val="24"/>
        </w:rPr>
      </w:pPr>
      <w:r>
        <w:rPr>
          <w:rFonts w:ascii="Calibri" w:hAnsi="Calibri" w:cs="Calibri"/>
          <w:sz w:val="24"/>
          <w:szCs w:val="24"/>
        </w:rPr>
        <w:t>MEMBRE 5 SAS VAUBAN21 :</w:t>
      </w:r>
    </w:p>
    <w:p w14:paraId="5E7DFC53" w14:textId="77777777" w:rsidR="00E618BA" w:rsidRDefault="00E618BA" w:rsidP="00E618BA">
      <w:pPr>
        <w:pStyle w:val="Qual-AE-Text-Normal-Justif"/>
        <w:rPr>
          <w:rFonts w:ascii="Calibri" w:hAnsi="Calibri" w:cs="Calibri"/>
          <w:b/>
          <w:sz w:val="24"/>
          <w:szCs w:val="24"/>
        </w:rPr>
      </w:pPr>
    </w:p>
    <w:p w14:paraId="2245DDC9" w14:textId="77777777" w:rsidR="00E618BA" w:rsidRPr="007077D7" w:rsidRDefault="00E618BA" w:rsidP="00E618BA">
      <w:pPr>
        <w:pStyle w:val="Qual-AE-Text-Normal-Justif"/>
        <w:rPr>
          <w:rFonts w:ascii="Calibri" w:hAnsi="Calibri" w:cs="Calibri"/>
          <w:b/>
          <w:sz w:val="24"/>
          <w:szCs w:val="24"/>
        </w:rPr>
      </w:pPr>
      <w:r w:rsidRPr="007077D7">
        <w:rPr>
          <w:rFonts w:ascii="Calibri" w:hAnsi="Calibri" w:cs="Calibri"/>
          <w:b/>
          <w:sz w:val="24"/>
          <w:szCs w:val="24"/>
        </w:rPr>
        <w:t>SAS VAUBAN 21</w:t>
      </w:r>
    </w:p>
    <w:p w14:paraId="6D5A357E" w14:textId="77777777" w:rsidR="00E618BA" w:rsidRPr="007077D7" w:rsidRDefault="00E618BA" w:rsidP="00E618BA">
      <w:pPr>
        <w:pStyle w:val="Qual-AE-Text-Normal-Justif"/>
        <w:rPr>
          <w:rFonts w:ascii="Calibri" w:hAnsi="Calibri" w:cs="Calibri"/>
          <w:sz w:val="24"/>
          <w:szCs w:val="24"/>
        </w:rPr>
      </w:pPr>
      <w:r w:rsidRPr="007077D7">
        <w:rPr>
          <w:rFonts w:ascii="Calibri" w:hAnsi="Calibri" w:cs="Calibri"/>
          <w:sz w:val="24"/>
          <w:szCs w:val="24"/>
        </w:rPr>
        <w:t>Service Comptabilité</w:t>
      </w:r>
    </w:p>
    <w:p w14:paraId="38C31BEF" w14:textId="77777777" w:rsidR="00E618BA" w:rsidRPr="007077D7" w:rsidRDefault="00E618BA" w:rsidP="00E618BA">
      <w:pPr>
        <w:pStyle w:val="Qual-AE-Text-Normal-Justif"/>
        <w:rPr>
          <w:rFonts w:ascii="Calibri" w:hAnsi="Calibri" w:cs="Calibri"/>
          <w:sz w:val="24"/>
          <w:szCs w:val="24"/>
        </w:rPr>
      </w:pPr>
      <w:bookmarkStart w:id="28" w:name="_Hlk15567202"/>
      <w:r w:rsidRPr="007077D7">
        <w:rPr>
          <w:rFonts w:ascii="Calibri" w:hAnsi="Calibri" w:cs="Calibri"/>
          <w:sz w:val="24"/>
          <w:szCs w:val="24"/>
        </w:rPr>
        <w:t>Avenue du Verdun – 06600 ANTIBES, France</w:t>
      </w:r>
      <w:bookmarkEnd w:id="28"/>
    </w:p>
    <w:p w14:paraId="30136EBA" w14:textId="77777777" w:rsidR="00E618BA" w:rsidRPr="007077D7" w:rsidRDefault="00E618BA" w:rsidP="00E618BA">
      <w:pPr>
        <w:pStyle w:val="Qual-AE-Text-Normal-Justif"/>
        <w:rPr>
          <w:rFonts w:ascii="Calibri" w:hAnsi="Calibri" w:cs="Calibri"/>
          <w:sz w:val="24"/>
          <w:szCs w:val="24"/>
        </w:rPr>
      </w:pPr>
      <w:r w:rsidRPr="007077D7">
        <w:rPr>
          <w:rFonts w:ascii="Calibri" w:hAnsi="Calibri" w:cs="Calibri"/>
          <w:sz w:val="24"/>
          <w:szCs w:val="24"/>
        </w:rPr>
        <w:t>Tél : 04.92.93.60.08</w:t>
      </w:r>
    </w:p>
    <w:p w14:paraId="748B934F" w14:textId="77777777" w:rsidR="00E618BA" w:rsidRPr="007077D7" w:rsidRDefault="00E618BA" w:rsidP="00E618BA">
      <w:pPr>
        <w:pStyle w:val="Qual-AE-Text-Normal-Justif"/>
        <w:rPr>
          <w:rFonts w:ascii="Calibri" w:hAnsi="Calibri" w:cs="Calibri"/>
          <w:sz w:val="24"/>
          <w:szCs w:val="24"/>
        </w:rPr>
      </w:pPr>
      <w:r w:rsidRPr="007077D7">
        <w:rPr>
          <w:rFonts w:ascii="Calibri" w:hAnsi="Calibri" w:cs="Calibri"/>
          <w:sz w:val="24"/>
          <w:szCs w:val="24"/>
        </w:rPr>
        <w:t xml:space="preserve">Mail : </w:t>
      </w:r>
      <w:hyperlink r:id="rId16" w:history="1">
        <w:r w:rsidRPr="007077D7">
          <w:rPr>
            <w:rStyle w:val="Lienhypertexte"/>
            <w:rFonts w:ascii="Calibri" w:hAnsi="Calibri" w:cs="Calibri"/>
            <w:sz w:val="24"/>
            <w:szCs w:val="24"/>
          </w:rPr>
          <w:t>compta@vauban21.com</w:t>
        </w:r>
      </w:hyperlink>
    </w:p>
    <w:p w14:paraId="299F3151" w14:textId="77777777" w:rsidR="00E618BA" w:rsidRPr="007077D7" w:rsidRDefault="00E618BA" w:rsidP="00E618BA">
      <w:pPr>
        <w:pStyle w:val="Qual-AE-Text-Normal-Justif"/>
        <w:rPr>
          <w:rFonts w:ascii="Calibri" w:hAnsi="Calibri" w:cs="Calibri"/>
          <w:sz w:val="24"/>
          <w:szCs w:val="24"/>
        </w:rPr>
      </w:pPr>
      <w:r w:rsidRPr="007077D7">
        <w:rPr>
          <w:rFonts w:ascii="Calibri" w:hAnsi="Calibri" w:cs="Calibri"/>
          <w:sz w:val="24"/>
          <w:szCs w:val="24"/>
        </w:rPr>
        <w:t>TVA N°FR48824575187</w:t>
      </w:r>
    </w:p>
    <w:p w14:paraId="5B33AE64" w14:textId="77777777" w:rsidR="00E618BA" w:rsidRDefault="00E618BA" w:rsidP="00E618BA">
      <w:pPr>
        <w:pStyle w:val="Qual-AE-Text-Normal-Justif"/>
        <w:rPr>
          <w:rFonts w:ascii="Calibri" w:hAnsi="Calibri" w:cs="Calibri"/>
          <w:sz w:val="24"/>
          <w:szCs w:val="24"/>
        </w:rPr>
      </w:pPr>
    </w:p>
    <w:p w14:paraId="68B6147B" w14:textId="77777777" w:rsidR="00E618BA" w:rsidRDefault="00E618BA" w:rsidP="00E618BA">
      <w:pPr>
        <w:pStyle w:val="Qual-AE-Text-Normal-Justif"/>
        <w:numPr>
          <w:ilvl w:val="0"/>
          <w:numId w:val="48"/>
        </w:numPr>
        <w:rPr>
          <w:rFonts w:ascii="Calibri" w:hAnsi="Calibri" w:cs="Calibri"/>
          <w:sz w:val="24"/>
          <w:szCs w:val="24"/>
        </w:rPr>
      </w:pPr>
      <w:r>
        <w:rPr>
          <w:rFonts w:ascii="Calibri" w:hAnsi="Calibri" w:cs="Calibri"/>
          <w:sz w:val="24"/>
          <w:szCs w:val="24"/>
        </w:rPr>
        <w:t>MEMBRE 6 SAS GALLICE 21 :</w:t>
      </w:r>
    </w:p>
    <w:p w14:paraId="2C3CB0F0" w14:textId="77777777" w:rsidR="00E618BA" w:rsidRDefault="00E618BA" w:rsidP="00E618BA">
      <w:pPr>
        <w:pStyle w:val="Qual-AE-Text-Normal-Justif"/>
        <w:rPr>
          <w:rFonts w:ascii="Calibri" w:hAnsi="Calibri" w:cs="Calibri"/>
          <w:b/>
          <w:bCs/>
          <w:sz w:val="24"/>
          <w:szCs w:val="24"/>
        </w:rPr>
      </w:pPr>
    </w:p>
    <w:p w14:paraId="2F5CC380" w14:textId="77777777" w:rsidR="00E618BA" w:rsidRDefault="00E618BA" w:rsidP="00E618BA">
      <w:pPr>
        <w:pStyle w:val="Qual-AE-Text-Normal-Justif"/>
        <w:rPr>
          <w:rFonts w:ascii="Calibri" w:hAnsi="Calibri" w:cs="Calibri"/>
          <w:b/>
          <w:bCs/>
          <w:sz w:val="24"/>
          <w:szCs w:val="24"/>
        </w:rPr>
      </w:pPr>
      <w:r w:rsidRPr="007077D7">
        <w:rPr>
          <w:rFonts w:ascii="Calibri" w:hAnsi="Calibri" w:cs="Calibri"/>
          <w:b/>
          <w:bCs/>
          <w:sz w:val="24"/>
          <w:szCs w:val="24"/>
        </w:rPr>
        <w:t>SAS GALLICE 21</w:t>
      </w:r>
    </w:p>
    <w:p w14:paraId="14C4D6F3" w14:textId="77777777" w:rsidR="00E618BA" w:rsidRPr="000C07F8" w:rsidRDefault="00E618BA" w:rsidP="00E618BA">
      <w:pPr>
        <w:pStyle w:val="Qual-AE-Text-Normal-Justif"/>
        <w:rPr>
          <w:rFonts w:ascii="Calibri" w:hAnsi="Calibri" w:cs="Calibri"/>
          <w:sz w:val="24"/>
          <w:szCs w:val="24"/>
        </w:rPr>
      </w:pPr>
      <w:r w:rsidRPr="007077D7">
        <w:rPr>
          <w:rFonts w:ascii="Calibri" w:hAnsi="Calibri" w:cs="Calibri"/>
          <w:sz w:val="24"/>
          <w:szCs w:val="24"/>
        </w:rPr>
        <w:t>Comptabilité fournisseurs</w:t>
      </w:r>
    </w:p>
    <w:p w14:paraId="5E76ECC3" w14:textId="77777777" w:rsidR="00E618BA" w:rsidRPr="007077D7" w:rsidRDefault="00E618BA" w:rsidP="00E618BA">
      <w:pPr>
        <w:pStyle w:val="Qual-AE-Text-Normal-Justif"/>
        <w:rPr>
          <w:rFonts w:ascii="Calibri" w:hAnsi="Calibri" w:cs="Calibri"/>
          <w:sz w:val="24"/>
          <w:szCs w:val="24"/>
        </w:rPr>
      </w:pPr>
      <w:r w:rsidRPr="007077D7">
        <w:rPr>
          <w:rFonts w:ascii="Calibri" w:hAnsi="Calibri" w:cs="Calibri"/>
          <w:sz w:val="24"/>
          <w:szCs w:val="24"/>
        </w:rPr>
        <w:t>Pointe du Croûton, 47 Boulevard Edouard Baudoin,</w:t>
      </w:r>
    </w:p>
    <w:p w14:paraId="1365CF6E" w14:textId="77777777" w:rsidR="00E618BA" w:rsidRPr="007077D7" w:rsidRDefault="00E618BA" w:rsidP="00E618BA">
      <w:pPr>
        <w:pStyle w:val="Qual-AE-Text-Normal-Justif"/>
        <w:rPr>
          <w:rFonts w:ascii="Calibri" w:hAnsi="Calibri" w:cs="Calibri"/>
          <w:sz w:val="24"/>
          <w:szCs w:val="24"/>
        </w:rPr>
      </w:pPr>
      <w:r w:rsidRPr="007077D7">
        <w:rPr>
          <w:rFonts w:ascii="Calibri" w:hAnsi="Calibri" w:cs="Calibri"/>
          <w:sz w:val="24"/>
          <w:szCs w:val="24"/>
        </w:rPr>
        <w:t>06160 JUAN LES PINS</w:t>
      </w:r>
    </w:p>
    <w:p w14:paraId="43D37997" w14:textId="77777777" w:rsidR="00E618BA" w:rsidRPr="007077D7" w:rsidRDefault="00E618BA" w:rsidP="00E618BA">
      <w:pPr>
        <w:pStyle w:val="Qual-AE-Text-Normal-Justif"/>
        <w:rPr>
          <w:rFonts w:ascii="Calibri" w:hAnsi="Calibri" w:cs="Calibri"/>
          <w:sz w:val="24"/>
          <w:szCs w:val="24"/>
        </w:rPr>
      </w:pPr>
      <w:r w:rsidRPr="007077D7">
        <w:rPr>
          <w:rFonts w:ascii="Calibri" w:hAnsi="Calibri" w:cs="Calibri"/>
          <w:sz w:val="24"/>
          <w:szCs w:val="24"/>
        </w:rPr>
        <w:t>Tél : 04.92.93.74.43</w:t>
      </w:r>
    </w:p>
    <w:p w14:paraId="22EC6C66" w14:textId="77777777" w:rsidR="00E618BA" w:rsidRDefault="00E618BA" w:rsidP="00E618BA">
      <w:pPr>
        <w:pStyle w:val="Qual-AE-Text-Normal-Justif"/>
        <w:rPr>
          <w:rFonts w:ascii="Calibri" w:hAnsi="Calibri" w:cs="Calibri"/>
          <w:sz w:val="24"/>
          <w:szCs w:val="24"/>
        </w:rPr>
      </w:pPr>
      <w:r w:rsidRPr="007077D7">
        <w:rPr>
          <w:rFonts w:ascii="Calibri" w:hAnsi="Calibri" w:cs="Calibri"/>
          <w:sz w:val="24"/>
          <w:szCs w:val="24"/>
        </w:rPr>
        <w:t xml:space="preserve">Mail : </w:t>
      </w:r>
      <w:hyperlink r:id="rId17" w:history="1">
        <w:r w:rsidRPr="007077D7">
          <w:rPr>
            <w:rStyle w:val="Lienhypertexte"/>
            <w:rFonts w:ascii="Calibri" w:hAnsi="Calibri" w:cs="Calibri"/>
            <w:sz w:val="24"/>
            <w:szCs w:val="24"/>
          </w:rPr>
          <w:t>compta@gallice21.com</w:t>
        </w:r>
      </w:hyperlink>
    </w:p>
    <w:p w14:paraId="63075706" w14:textId="77777777" w:rsidR="00E618BA" w:rsidRPr="007077D7" w:rsidRDefault="00E618BA" w:rsidP="00E618BA">
      <w:pPr>
        <w:pStyle w:val="Qual-AE-Text-Normal-Justif"/>
        <w:rPr>
          <w:rFonts w:ascii="Calibri" w:hAnsi="Calibri" w:cs="Calibri"/>
          <w:sz w:val="24"/>
          <w:szCs w:val="24"/>
        </w:rPr>
      </w:pPr>
      <w:r w:rsidRPr="007077D7">
        <w:rPr>
          <w:rFonts w:ascii="Calibri" w:hAnsi="Calibri" w:cs="Calibri"/>
          <w:sz w:val="24"/>
          <w:szCs w:val="24"/>
        </w:rPr>
        <w:t>TVA N°FR03 824 576 433</w:t>
      </w:r>
    </w:p>
    <w:p w14:paraId="2BA27672" w14:textId="77777777" w:rsidR="00E618BA" w:rsidRDefault="00E618BA" w:rsidP="00E618BA">
      <w:pPr>
        <w:pStyle w:val="Qual-AE-Text-Normal-Justif"/>
        <w:rPr>
          <w:rFonts w:ascii="Calibri" w:hAnsi="Calibri" w:cs="Calibri"/>
          <w:sz w:val="24"/>
          <w:szCs w:val="24"/>
        </w:rPr>
      </w:pPr>
    </w:p>
    <w:p w14:paraId="12A6B128" w14:textId="77777777" w:rsidR="00E618BA" w:rsidRDefault="00E618BA" w:rsidP="00E618BA">
      <w:pPr>
        <w:pStyle w:val="Qual-AE-Text-Normal-Justif"/>
        <w:numPr>
          <w:ilvl w:val="0"/>
          <w:numId w:val="48"/>
        </w:numPr>
        <w:rPr>
          <w:rFonts w:ascii="Calibri" w:hAnsi="Calibri" w:cs="Calibri"/>
          <w:sz w:val="24"/>
          <w:szCs w:val="24"/>
        </w:rPr>
      </w:pPr>
      <w:r>
        <w:rPr>
          <w:rFonts w:ascii="Calibri" w:hAnsi="Calibri" w:cs="Calibri"/>
          <w:sz w:val="24"/>
          <w:szCs w:val="24"/>
        </w:rPr>
        <w:t>MEMBRE 7 VP GOLFE JUAN :</w:t>
      </w:r>
    </w:p>
    <w:p w14:paraId="1FE718C9" w14:textId="77777777" w:rsidR="00E618BA" w:rsidRPr="005F6442" w:rsidRDefault="00E618BA" w:rsidP="00E618BA">
      <w:pPr>
        <w:pStyle w:val="Qual-AE-Text-Normal-Justif"/>
        <w:rPr>
          <w:rFonts w:ascii="Calibri" w:hAnsi="Calibri" w:cs="Calibri"/>
          <w:sz w:val="24"/>
          <w:szCs w:val="24"/>
        </w:rPr>
      </w:pPr>
    </w:p>
    <w:p w14:paraId="7FAE94E8" w14:textId="77777777" w:rsidR="00E618BA" w:rsidRPr="00DB6D94" w:rsidRDefault="00E618BA" w:rsidP="00E618BA">
      <w:pPr>
        <w:pStyle w:val="Qual-AE-Text-Normal-Justif"/>
        <w:rPr>
          <w:rFonts w:ascii="Calibri" w:hAnsi="Calibri" w:cs="Calibri"/>
          <w:b/>
          <w:sz w:val="24"/>
          <w:szCs w:val="24"/>
        </w:rPr>
      </w:pPr>
      <w:r w:rsidRPr="00DB6D94">
        <w:rPr>
          <w:rFonts w:ascii="Calibri" w:hAnsi="Calibri" w:cs="Calibri"/>
          <w:b/>
          <w:sz w:val="24"/>
          <w:szCs w:val="24"/>
        </w:rPr>
        <w:t>Chambre de Commerce et d’Industrie Nice Côte d’Azur</w:t>
      </w:r>
    </w:p>
    <w:p w14:paraId="679389D5" w14:textId="77777777" w:rsidR="00E618BA" w:rsidRPr="00DB6D94" w:rsidRDefault="00E618BA" w:rsidP="00E618BA">
      <w:pPr>
        <w:pStyle w:val="Qual-AE-Text-Normal-Justif"/>
        <w:rPr>
          <w:rFonts w:ascii="Calibri" w:hAnsi="Calibri" w:cs="Calibri"/>
          <w:sz w:val="24"/>
          <w:szCs w:val="24"/>
        </w:rPr>
      </w:pPr>
      <w:r w:rsidRPr="00DB6D94">
        <w:rPr>
          <w:rFonts w:ascii="Calibri" w:hAnsi="Calibri" w:cs="Calibri"/>
          <w:sz w:val="24"/>
          <w:szCs w:val="24"/>
        </w:rPr>
        <w:t>Service Comptabilité Fournisseur : Service Général</w:t>
      </w:r>
    </w:p>
    <w:p w14:paraId="221B8C78" w14:textId="77777777" w:rsidR="00E618BA" w:rsidRPr="00DB6D94" w:rsidRDefault="00E618BA" w:rsidP="00E618BA">
      <w:pPr>
        <w:pStyle w:val="Qual-AE-Text-Normal-Justif"/>
        <w:rPr>
          <w:rFonts w:ascii="Calibri" w:hAnsi="Calibri" w:cs="Calibri"/>
          <w:sz w:val="24"/>
          <w:szCs w:val="24"/>
        </w:rPr>
      </w:pPr>
      <w:r w:rsidRPr="00DB6D94">
        <w:rPr>
          <w:rFonts w:ascii="Calibri" w:hAnsi="Calibri" w:cs="Calibri"/>
          <w:sz w:val="24"/>
          <w:szCs w:val="24"/>
        </w:rPr>
        <w:t>20 boulevard Carabacel, CS 11259, 06005 Nice Cedex 1, France</w:t>
      </w:r>
    </w:p>
    <w:p w14:paraId="15E89424" w14:textId="77777777" w:rsidR="00E618BA" w:rsidRPr="00DB6D94" w:rsidRDefault="00E618BA" w:rsidP="00E618BA">
      <w:pPr>
        <w:pStyle w:val="Qual-AE-Text-Normal-Justif"/>
        <w:rPr>
          <w:rFonts w:ascii="Calibri" w:hAnsi="Calibri" w:cs="Calibri"/>
          <w:sz w:val="24"/>
          <w:szCs w:val="24"/>
        </w:rPr>
      </w:pPr>
      <w:r w:rsidRPr="00DB6D94">
        <w:rPr>
          <w:rFonts w:ascii="Calibri" w:hAnsi="Calibri" w:cs="Calibri"/>
          <w:sz w:val="24"/>
          <w:szCs w:val="24"/>
        </w:rPr>
        <w:t>Tél : 04.93.13.73.29</w:t>
      </w:r>
    </w:p>
    <w:p w14:paraId="1687D391" w14:textId="77777777" w:rsidR="00E618BA" w:rsidRPr="00DB6D94" w:rsidRDefault="00E618BA" w:rsidP="00E618BA">
      <w:pPr>
        <w:pStyle w:val="Qual-AE-Text-Normal-Justif"/>
        <w:rPr>
          <w:rFonts w:ascii="Calibri" w:hAnsi="Calibri" w:cs="Calibri"/>
          <w:sz w:val="24"/>
          <w:szCs w:val="24"/>
        </w:rPr>
      </w:pPr>
      <w:r w:rsidRPr="00DB6D94">
        <w:rPr>
          <w:rFonts w:ascii="Calibri" w:hAnsi="Calibri" w:cs="Calibri"/>
          <w:sz w:val="24"/>
          <w:szCs w:val="24"/>
        </w:rPr>
        <w:t xml:space="preserve">Mail : </w:t>
      </w:r>
      <w:hyperlink r:id="rId18" w:history="1">
        <w:r w:rsidRPr="00DB6D94">
          <w:rPr>
            <w:rStyle w:val="Lienhypertexte"/>
            <w:rFonts w:ascii="Calibri" w:hAnsi="Calibri" w:cs="Calibri"/>
            <w:sz w:val="24"/>
            <w:szCs w:val="24"/>
          </w:rPr>
          <w:t>comptabilite.vpgolfe-juan@cote-azur.cci.fr</w:t>
        </w:r>
      </w:hyperlink>
    </w:p>
    <w:p w14:paraId="73CC14C6" w14:textId="77777777" w:rsidR="00E618BA" w:rsidRPr="00DB6D94" w:rsidRDefault="00E618BA" w:rsidP="00E618BA">
      <w:pPr>
        <w:pStyle w:val="Qual-AE-Text-Normal-Justif"/>
        <w:rPr>
          <w:rFonts w:ascii="Calibri" w:hAnsi="Calibri" w:cs="Calibri"/>
          <w:sz w:val="24"/>
          <w:szCs w:val="24"/>
        </w:rPr>
      </w:pPr>
      <w:r w:rsidRPr="00DB6D94">
        <w:rPr>
          <w:rFonts w:ascii="Calibri" w:hAnsi="Calibri" w:cs="Calibri"/>
          <w:sz w:val="24"/>
          <w:szCs w:val="24"/>
        </w:rPr>
        <w:t>TVA N° FR00930064126</w:t>
      </w:r>
    </w:p>
    <w:p w14:paraId="44A6E379" w14:textId="77777777" w:rsidR="00CD518C" w:rsidRDefault="00CD518C" w:rsidP="00112EE7">
      <w:pPr>
        <w:pStyle w:val="Qual-AE-Text-Normal-Justif"/>
        <w:rPr>
          <w:rFonts w:ascii="Calibri" w:hAnsi="Calibri" w:cs="Calibri"/>
          <w:sz w:val="24"/>
          <w:szCs w:val="24"/>
        </w:rPr>
      </w:pPr>
    </w:p>
    <w:p w14:paraId="0A19B918" w14:textId="77777777" w:rsidR="00CD518C" w:rsidRDefault="00CD518C" w:rsidP="00112EE7">
      <w:pPr>
        <w:pStyle w:val="Qual-AE-Text-Normal-Justif"/>
        <w:rPr>
          <w:rFonts w:ascii="Calibri" w:hAnsi="Calibri" w:cs="Calibri"/>
          <w:sz w:val="24"/>
          <w:szCs w:val="24"/>
        </w:rPr>
      </w:pPr>
    </w:p>
    <w:p w14:paraId="18DC578F" w14:textId="51717EC9"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w:t>
      </w:r>
      <w:r w:rsidR="00CD4A84">
        <w:rPr>
          <w:rFonts w:ascii="Calibri" w:hAnsi="Calibri" w:cs="Calibri"/>
          <w:sz w:val="24"/>
          <w:szCs w:val="24"/>
        </w:rPr>
        <w:t xml:space="preserve"> uniquement</w:t>
      </w:r>
      <w:r w:rsidRPr="005F6442">
        <w:rPr>
          <w:rFonts w:ascii="Calibri" w:hAnsi="Calibri" w:cs="Calibri"/>
          <w:sz w:val="24"/>
          <w:szCs w:val="24"/>
        </w:rPr>
        <w:t xml:space="preserve"> à l’organisme </w:t>
      </w:r>
      <w:r w:rsidR="00CD4A84">
        <w:rPr>
          <w:rFonts w:ascii="Calibri" w:hAnsi="Calibri" w:cs="Calibri"/>
          <w:sz w:val="24"/>
          <w:szCs w:val="24"/>
        </w:rPr>
        <w:t xml:space="preserve">du mandataire du groupement (MEMBRE 1 CCI NCA) </w:t>
      </w:r>
      <w:r w:rsidRPr="005F6442">
        <w:rPr>
          <w:rFonts w:ascii="Calibri" w:hAnsi="Calibri" w:cs="Calibri"/>
          <w:sz w:val="24"/>
          <w:szCs w:val="24"/>
        </w:rPr>
        <w:t>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237B7471" w14:textId="77777777" w:rsidR="00E618BA" w:rsidRDefault="00E618BA" w:rsidP="00112EE7">
      <w:pPr>
        <w:rPr>
          <w:rFonts w:ascii="Calibri" w:hAnsi="Calibri" w:cs="Calibri"/>
        </w:rPr>
      </w:pPr>
    </w:p>
    <w:p w14:paraId="6AF852E1" w14:textId="77777777" w:rsidR="00E618BA" w:rsidRDefault="00E618BA" w:rsidP="00112EE7">
      <w:pPr>
        <w:rPr>
          <w:rFonts w:ascii="Calibri" w:hAnsi="Calibri" w:cs="Calibri"/>
        </w:rPr>
      </w:pPr>
    </w:p>
    <w:p w14:paraId="694612C3" w14:textId="77777777" w:rsidR="00E618BA" w:rsidRDefault="00E618BA" w:rsidP="00112EE7">
      <w:pPr>
        <w:rPr>
          <w:rFonts w:ascii="Calibri" w:hAnsi="Calibri" w:cs="Calibri"/>
        </w:rPr>
      </w:pPr>
    </w:p>
    <w:p w14:paraId="0C85CD10" w14:textId="77777777" w:rsidR="00E618BA" w:rsidRDefault="00E618BA" w:rsidP="00112EE7">
      <w:pPr>
        <w:rPr>
          <w:rFonts w:ascii="Calibri" w:hAnsi="Calibri" w:cs="Calibri"/>
        </w:rPr>
      </w:pPr>
    </w:p>
    <w:p w14:paraId="3F07032A" w14:textId="77777777" w:rsidR="00E618BA" w:rsidRDefault="00E618BA"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lastRenderedPageBreak/>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0D3AA104" w:rsidR="001C738D" w:rsidRDefault="002D7913" w:rsidP="0076328A">
      <w:pPr>
        <w:spacing w:line="240" w:lineRule="exact"/>
        <w:ind w:left="4253"/>
        <w:jc w:val="both"/>
        <w:rPr>
          <w:rFonts w:ascii="Calibri" w:hAnsi="Calibri" w:cs="Calibri"/>
        </w:rPr>
      </w:pPr>
      <w:r w:rsidRPr="00AC7AFF">
        <w:rPr>
          <w:rFonts w:ascii="Calibri" w:hAnsi="Calibri" w:cs="Calibri"/>
          <w:sz w:val="22"/>
          <w:szCs w:val="22"/>
        </w:rPr>
        <w:t>Jean Pierre SAVARINO</w:t>
      </w:r>
      <w:r w:rsidR="005E1179">
        <w:rPr>
          <w:rFonts w:ascii="Calibri" w:hAnsi="Calibri" w:cs="Calibri"/>
        </w:rPr>
        <w:br w:type="page"/>
      </w:r>
    </w:p>
    <w:p w14:paraId="495857CE" w14:textId="4657F6BE" w:rsidR="00B41A69" w:rsidRPr="0076328A" w:rsidRDefault="0076328A" w:rsidP="00365A2B">
      <w:pPr>
        <w:pStyle w:val="Titre1"/>
      </w:pPr>
      <w:bookmarkStart w:id="32" w:name="_Toc195710363"/>
      <w:r>
        <w:lastRenderedPageBreak/>
        <w:t>Annexe 1</w:t>
      </w:r>
      <w:r w:rsidR="00707BAB">
        <w:t xml:space="preserve"> : </w:t>
      </w:r>
      <w:r w:rsidR="009E0CB0">
        <w:t>D</w:t>
      </w:r>
      <w:r w:rsidR="00707BAB">
        <w:t>éclaration</w:t>
      </w:r>
      <w:bookmarkEnd w:id="32"/>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4B9D9A26" w14:textId="77777777" w:rsidR="00707BAB" w:rsidRDefault="00707BAB"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035AABE5"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C50F81">
        <w:rPr>
          <w:rFonts w:asciiTheme="minorHAnsi" w:hAnsiTheme="minorHAnsi" w:cstheme="minorHAnsi"/>
          <w:sz w:val="22"/>
          <w:szCs w:val="22"/>
        </w:rPr>
        <w:t xml:space="preserve">Marché </w:t>
      </w:r>
      <w:bookmarkStart w:id="33" w:name="_Hlk126846614"/>
      <w:r w:rsidR="00FC1123" w:rsidRPr="00C50F81">
        <w:rPr>
          <w:rFonts w:asciiTheme="minorHAnsi" w:hAnsiTheme="minorHAnsi" w:cstheme="minorHAnsi"/>
          <w:sz w:val="22"/>
          <w:szCs w:val="22"/>
        </w:rPr>
        <w:t>«</w:t>
      </w:r>
      <w:r w:rsidR="00C50F81">
        <w:rPr>
          <w:rFonts w:asciiTheme="minorHAnsi" w:hAnsiTheme="minorHAnsi" w:cstheme="minorHAnsi"/>
          <w:sz w:val="22"/>
          <w:szCs w:val="22"/>
        </w:rPr>
        <w:t xml:space="preserve"> </w:t>
      </w:r>
      <w:r w:rsidR="00C50F81" w:rsidRPr="00C50F81">
        <w:rPr>
          <w:rFonts w:asciiTheme="minorHAnsi" w:hAnsiTheme="minorHAnsi" w:cstheme="minorHAnsi"/>
          <w:b/>
          <w:bCs/>
          <w:sz w:val="22"/>
          <w:szCs w:val="22"/>
        </w:rPr>
        <w:t xml:space="preserve">LOT 1 HEBERGEMENT DE SITES WEB ET PRESTATIONS ASSOCIEES </w:t>
      </w:r>
      <w:r w:rsidR="00FC1123" w:rsidRPr="00C50F81">
        <w:rPr>
          <w:rFonts w:asciiTheme="minorHAnsi" w:hAnsiTheme="minorHAnsi" w:cstheme="minorHAnsi"/>
          <w:sz w:val="22"/>
          <w:szCs w:val="22"/>
        </w:rPr>
        <w:t>»</w:t>
      </w:r>
    </w:p>
    <w:bookmarkEnd w:id="33"/>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4F13EA36" w14:textId="77777777" w:rsidR="005E1179" w:rsidRDefault="005E1179" w:rsidP="00375EAB">
      <w:pPr>
        <w:pStyle w:val="Titre"/>
        <w:jc w:val="left"/>
        <w:rPr>
          <w:lang w:eastAsia="zh-CN"/>
        </w:rPr>
      </w:pPr>
    </w:p>
    <w:p w14:paraId="18AB0022" w14:textId="77777777" w:rsidR="00707BAB" w:rsidRDefault="00707BAB" w:rsidP="00707BAB">
      <w:pPr>
        <w:pStyle w:val="Corpsdetexte"/>
        <w:rPr>
          <w:lang w:eastAsia="zh-CN"/>
        </w:rPr>
      </w:pPr>
    </w:p>
    <w:p w14:paraId="33894F92" w14:textId="77777777" w:rsidR="00375EAB" w:rsidRDefault="00375EAB" w:rsidP="00707BAB">
      <w:pPr>
        <w:pStyle w:val="Corpsdetexte"/>
        <w:rPr>
          <w:lang w:eastAsia="zh-CN"/>
        </w:rPr>
      </w:pPr>
    </w:p>
    <w:p w14:paraId="62BE629C" w14:textId="77777777" w:rsidR="00375EAB" w:rsidRDefault="00375EAB" w:rsidP="00707BAB">
      <w:pPr>
        <w:pStyle w:val="Corpsdetexte"/>
        <w:rPr>
          <w:lang w:eastAsia="zh-CN"/>
        </w:rPr>
      </w:pPr>
    </w:p>
    <w:p w14:paraId="227AF13E" w14:textId="77777777" w:rsidR="00375EAB" w:rsidRDefault="00375EAB" w:rsidP="00707BAB">
      <w:pPr>
        <w:pStyle w:val="Corpsdetexte"/>
        <w:rPr>
          <w:lang w:eastAsia="zh-CN"/>
        </w:rPr>
        <w:sectPr w:rsidR="00375EAB" w:rsidSect="0076328A">
          <w:headerReference w:type="default" r:id="rId19"/>
          <w:footerReference w:type="default" r:id="rId20"/>
          <w:headerReference w:type="first" r:id="rId21"/>
          <w:pgSz w:w="11906" w:h="16838" w:code="9"/>
          <w:pgMar w:top="1418" w:right="851" w:bottom="1418" w:left="851" w:header="57" w:footer="363" w:gutter="0"/>
          <w:cols w:space="720"/>
          <w:titlePg/>
          <w:docGrid w:linePitch="360"/>
        </w:sectPr>
      </w:pPr>
    </w:p>
    <w:p w14:paraId="0FF62682" w14:textId="468B7B0A" w:rsidR="00375EAB" w:rsidRDefault="00375EAB" w:rsidP="00365A2B">
      <w:pPr>
        <w:pStyle w:val="Titre1"/>
        <w:rPr>
          <w:lang w:eastAsia="zh-CN"/>
        </w:rPr>
      </w:pPr>
      <w:bookmarkStart w:id="34" w:name="_Toc195710364"/>
      <w:r>
        <w:rPr>
          <w:lang w:eastAsia="zh-CN"/>
        </w:rPr>
        <w:lastRenderedPageBreak/>
        <w:t>Annexe 2 : Désignation des co-traitants et répartition des prestations</w:t>
      </w:r>
      <w:bookmarkEnd w:id="34"/>
    </w:p>
    <w:p w14:paraId="5BCFD69A" w14:textId="77777777" w:rsidR="00375EAB" w:rsidRDefault="00375EAB" w:rsidP="00707BAB">
      <w:pPr>
        <w:pStyle w:val="Corpsdetexte"/>
        <w:rPr>
          <w:lang w:eastAsia="zh-CN"/>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365A2B">
            <w:pPr>
              <w:jc w:val="both"/>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28BE9BC5" w14:textId="77777777" w:rsidR="003A21DC" w:rsidRDefault="003A21DC" w:rsidP="000836EA">
      <w:pPr>
        <w:jc w:val="both"/>
        <w:rPr>
          <w:rFonts w:ascii="Calibri" w:hAnsi="Calibri" w:cs="Calibri"/>
        </w:rPr>
        <w:sectPr w:rsidR="003A21DC" w:rsidSect="007D6154">
          <w:headerReference w:type="default" r:id="rId22"/>
          <w:footerReference w:type="even" r:id="rId23"/>
          <w:footerReference w:type="default" r:id="rId24"/>
          <w:pgSz w:w="16838" w:h="11906" w:orient="landscape" w:code="9"/>
          <w:pgMar w:top="851" w:right="1418" w:bottom="851" w:left="1418" w:header="720" w:footer="720" w:gutter="0"/>
          <w:cols w:space="720"/>
          <w:docGrid w:linePitch="326"/>
        </w:sectPr>
      </w:pPr>
    </w:p>
    <w:p w14:paraId="51449BF2" w14:textId="2CFA5245" w:rsidR="00365A2B" w:rsidRDefault="00365A2B" w:rsidP="00365A2B">
      <w:pPr>
        <w:pStyle w:val="Titre1"/>
        <w:rPr>
          <w:lang w:eastAsia="zh-CN"/>
        </w:rPr>
      </w:pPr>
      <w:bookmarkStart w:id="35" w:name="_Toc195710365"/>
      <w:r>
        <w:rPr>
          <w:lang w:eastAsia="zh-CN"/>
        </w:rPr>
        <w:lastRenderedPageBreak/>
        <w:t>Annexe 3 : Engagement RGPD</w:t>
      </w:r>
      <w:bookmarkEnd w:id="35"/>
    </w:p>
    <w:p w14:paraId="62C457EE" w14:textId="77777777" w:rsidR="00CA2BF4" w:rsidRDefault="00CA2BF4" w:rsidP="00365A2B">
      <w:pPr>
        <w:widowControl w:val="0"/>
        <w:rPr>
          <w:rFonts w:ascii="Palatino Linotype" w:hAnsi="Palatino Linotype" w:cstheme="minorHAnsi"/>
          <w:b/>
          <w:sz w:val="18"/>
        </w:rPr>
      </w:pPr>
    </w:p>
    <w:p w14:paraId="216E43B8" w14:textId="3EFA8B22" w:rsidR="00CA2BF4" w:rsidRPr="00941A22" w:rsidRDefault="00CA2BF4" w:rsidP="00365A2B">
      <w:pP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6C39F645">
                <wp:simplePos x="0" y="0"/>
                <wp:positionH relativeFrom="margin">
                  <wp:posOffset>547370</wp:posOffset>
                </wp:positionH>
                <wp:positionV relativeFrom="paragraph">
                  <wp:posOffset>111760</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margin-left:43.1pt;margin-top:8.8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619592EA"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Pr="00C50F81">
        <w:rPr>
          <w:rFonts w:ascii="Palatino Linotype" w:hAnsi="Palatino Linotype" w:cstheme="minorHAnsi"/>
          <w:b/>
          <w:i/>
          <w:sz w:val="18"/>
        </w:rPr>
        <w:t>« </w:t>
      </w:r>
      <w:r w:rsidR="00C50F81" w:rsidRPr="00C50F81">
        <w:rPr>
          <w:rFonts w:ascii="Palatino Linotype" w:hAnsi="Palatino Linotype" w:cstheme="minorHAnsi"/>
          <w:b/>
          <w:bCs/>
          <w:i/>
          <w:sz w:val="18"/>
        </w:rPr>
        <w:t>LOT 1 HEBERGEMENT DE SITES WEB ET PRESTATIONS ASSOCIEES »</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6" w:name="_Hlk525023796"/>
      <w:r w:rsidRPr="003529FE">
        <w:rPr>
          <w:rFonts w:ascii="Palatino Linotype" w:hAnsi="Palatino Linotype" w:cstheme="minorHAnsi"/>
          <w:sz w:val="18"/>
        </w:rPr>
        <w:t>…………………………………………………………………………………………………………</w:t>
      </w:r>
      <w:bookmarkEnd w:id="36"/>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lastRenderedPageBreak/>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7" w:name="_Hlk523834563"/>
      <w:r w:rsidRPr="003529FE">
        <w:rPr>
          <w:rFonts w:ascii="Palatino Linotype" w:hAnsi="Palatino Linotype" w:cstheme="minorHAnsi"/>
          <w:sz w:val="18"/>
        </w:rPr>
        <w:t>garantissant un niveau de sécurité adapté au risque</w:t>
      </w:r>
      <w:bookmarkEnd w:id="37"/>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188927EF" w14:textId="77777777" w:rsidR="00CA2BF4" w:rsidRDefault="00CA2BF4" w:rsidP="00CA2BF4">
      <w:pPr>
        <w:jc w:val="both"/>
        <w:rPr>
          <w:rFonts w:ascii="Calibri" w:hAnsi="Calibri" w:cs="Calibri"/>
        </w:rPr>
      </w:pPr>
    </w:p>
    <w:p w14:paraId="579F2CB3" w14:textId="0D9ABF1A" w:rsidR="00CA2BF4" w:rsidRPr="005F6442" w:rsidRDefault="00CA2BF4" w:rsidP="000836EA">
      <w:pPr>
        <w:jc w:val="both"/>
        <w:rPr>
          <w:rFonts w:ascii="Calibri" w:hAnsi="Calibri" w:cs="Calibri"/>
        </w:rPr>
      </w:pPr>
    </w:p>
    <w:sectPr w:rsidR="00CA2BF4" w:rsidRPr="005F6442" w:rsidSect="003A21DC">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43495" w14:textId="77777777" w:rsidR="00337193" w:rsidRDefault="00337193">
      <w:r>
        <w:separator/>
      </w:r>
    </w:p>
  </w:endnote>
  <w:endnote w:type="continuationSeparator" w:id="0">
    <w:p w14:paraId="2714352F" w14:textId="77777777" w:rsidR="00337193" w:rsidRDefault="00337193">
      <w:r>
        <w:continuationSeparator/>
      </w:r>
    </w:p>
  </w:endnote>
  <w:endnote w:type="continuationNotice" w:id="1">
    <w:p w14:paraId="064101B9" w14:textId="77777777" w:rsidR="00337193" w:rsidRDefault="00337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ira Sans">
    <w:charset w:val="00"/>
    <w:family w:val="swiss"/>
    <w:pitch w:val="variable"/>
    <w:sig w:usb0="600002FF" w:usb1="00000001" w:usb2="0000000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EFF" w:usb1="F9DFFFFF" w:usb2="0000007F" w:usb3="00000000" w:csb0="003F01FF"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6A977BA9"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422636">
      <w:rPr>
        <w:b/>
        <w:bCs/>
        <w:sz w:val="20"/>
      </w:rPr>
      <w:t>LOT 1 HEBERGEMENT DE SITES WEB ET PRESTATIONS ASSOCIEES – GROUPEMENT DE COMMANDES</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0EFF861F"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C50F81">
      <w:rPr>
        <w:b/>
        <w:bCs/>
        <w:sz w:val="20"/>
      </w:rPr>
      <w:t>LOT 1 HEBERGEMENT DE SITES WEB ET PRESTATIONS ASSOCIEES</w:t>
    </w:r>
    <w:r w:rsidRPr="0070111D">
      <w:rPr>
        <w:sz w:val="20"/>
      </w:rPr>
      <w:tab/>
    </w:r>
    <w:r w:rsidR="002F6AD2" w:rsidRPr="005443CF">
      <w:rPr>
        <w:sz w:val="18"/>
        <w:szCs w:val="18"/>
        <w:lang w:val="en-GB"/>
      </w:rPr>
      <w:tab/>
    </w:r>
    <w:r w:rsidR="002F6AD2" w:rsidRPr="005443CF">
      <w:rPr>
        <w:sz w:val="18"/>
        <w:szCs w:val="18"/>
        <w:lang w:val="en-GB"/>
      </w:rPr>
      <w:tab/>
    </w:r>
    <w:r w:rsidR="00C50F81">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EB8ED" w14:textId="77777777" w:rsidR="00337193" w:rsidRDefault="00337193">
      <w:r>
        <w:separator/>
      </w:r>
    </w:p>
  </w:footnote>
  <w:footnote w:type="continuationSeparator" w:id="0">
    <w:p w14:paraId="640A95DE" w14:textId="77777777" w:rsidR="00337193" w:rsidRDefault="00337193">
      <w:r>
        <w:continuationSeparator/>
      </w:r>
    </w:p>
  </w:footnote>
  <w:footnote w:type="continuationNotice" w:id="1">
    <w:p w14:paraId="5F44BACC" w14:textId="77777777" w:rsidR="00337193" w:rsidRDefault="003371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DA78C" w14:textId="127A90E1" w:rsidR="0076328A" w:rsidRDefault="0076328A">
    <w:pPr>
      <w:pStyle w:val="En-tte"/>
    </w:pPr>
    <w:r>
      <w:rPr>
        <w:rFonts w:ascii="Fira Sans" w:hAnsi="Fira Sans"/>
        <w:b/>
        <w:bCs/>
        <w:noProof/>
        <w:sz w:val="28"/>
        <w:szCs w:val="28"/>
      </w:rPr>
      <w:drawing>
        <wp:anchor distT="0" distB="0" distL="114300" distR="114300" simplePos="0" relativeHeight="251660288" behindDoc="1" locked="0" layoutInCell="1" allowOverlap="1" wp14:anchorId="671863A8" wp14:editId="46E86D5A">
          <wp:simplePos x="0" y="0"/>
          <wp:positionH relativeFrom="column">
            <wp:posOffset>-351790</wp:posOffset>
          </wp:positionH>
          <wp:positionV relativeFrom="paragraph">
            <wp:posOffset>419735</wp:posOffset>
          </wp:positionV>
          <wp:extent cx="1925955" cy="785495"/>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59264" behindDoc="1" locked="0" layoutInCell="1" allowOverlap="1" wp14:anchorId="5F98C590" wp14:editId="6B3982A9">
          <wp:simplePos x="0" y="0"/>
          <wp:positionH relativeFrom="column">
            <wp:posOffset>-539750</wp:posOffset>
          </wp:positionH>
          <wp:positionV relativeFrom="page">
            <wp:posOffset>4445</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1070.15pt;height:567.1pt;visibility:visible;mso-wrap-style:square" o:bullet="t">
        <v:imagedata r:id="rId1"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B770D7B4"/>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2D1087E"/>
    <w:multiLevelType w:val="hybridMultilevel"/>
    <w:tmpl w:val="E5849D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62BD31B8"/>
    <w:multiLevelType w:val="hybridMultilevel"/>
    <w:tmpl w:val="EF820A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DD4F22"/>
    <w:multiLevelType w:val="hybridMultilevel"/>
    <w:tmpl w:val="D80A70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AF5837"/>
    <w:multiLevelType w:val="hybridMultilevel"/>
    <w:tmpl w:val="7CE60A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8"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31" w15:restartNumberingAfterBreak="0">
    <w:nsid w:val="75D950F5"/>
    <w:multiLevelType w:val="hybridMultilevel"/>
    <w:tmpl w:val="E6EE0064"/>
    <w:lvl w:ilvl="0" w:tplc="55DEA07A">
      <w:numFmt w:val="bullet"/>
      <w:lvlText w:val="-"/>
      <w:lvlJc w:val="left"/>
      <w:pPr>
        <w:ind w:left="720" w:hanging="360"/>
      </w:pPr>
      <w:rPr>
        <w:rFonts w:ascii="Fira Sans" w:eastAsia="Calibri" w:hAnsi="Fira Sa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33"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8"/>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33"/>
  </w:num>
  <w:num w:numId="7" w16cid:durableId="1356224636">
    <w:abstractNumId w:val="35"/>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7"/>
  </w:num>
  <w:num w:numId="20" w16cid:durableId="1230077151">
    <w:abstractNumId w:val="30"/>
  </w:num>
  <w:num w:numId="21" w16cid:durableId="1239441042">
    <w:abstractNumId w:val="1"/>
  </w:num>
  <w:num w:numId="22" w16cid:durableId="355087175">
    <w:abstractNumId w:val="34"/>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20"/>
  </w:num>
  <w:num w:numId="25" w16cid:durableId="1840849013">
    <w:abstractNumId w:val="13"/>
  </w:num>
  <w:num w:numId="26" w16cid:durableId="690689476">
    <w:abstractNumId w:val="15"/>
  </w:num>
  <w:num w:numId="27" w16cid:durableId="104620069">
    <w:abstractNumId w:val="12"/>
  </w:num>
  <w:num w:numId="28" w16cid:durableId="1196045664">
    <w:abstractNumId w:val="32"/>
  </w:num>
  <w:num w:numId="29" w16cid:durableId="21130052">
    <w:abstractNumId w:val="8"/>
  </w:num>
  <w:num w:numId="30" w16cid:durableId="15885360">
    <w:abstractNumId w:val="21"/>
  </w:num>
  <w:num w:numId="31" w16cid:durableId="148643700">
    <w:abstractNumId w:val="23"/>
  </w:num>
  <w:num w:numId="32" w16cid:durableId="1816336381">
    <w:abstractNumId w:val="22"/>
  </w:num>
  <w:num w:numId="33" w16cid:durableId="262611920">
    <w:abstractNumId w:val="14"/>
  </w:num>
  <w:num w:numId="34" w16cid:durableId="1468740529">
    <w:abstractNumId w:val="7"/>
  </w:num>
  <w:num w:numId="35" w16cid:durableId="702368099">
    <w:abstractNumId w:val="19"/>
  </w:num>
  <w:num w:numId="36" w16cid:durableId="573126724">
    <w:abstractNumId w:val="29"/>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4634999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5014029">
    <w:abstractNumId w:val="1"/>
  </w:num>
  <w:num w:numId="43" w16cid:durableId="1038042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6278581">
    <w:abstractNumId w:val="31"/>
  </w:num>
  <w:num w:numId="45" w16cid:durableId="1354696009">
    <w:abstractNumId w:val="26"/>
  </w:num>
  <w:num w:numId="46" w16cid:durableId="984503714">
    <w:abstractNumId w:val="18"/>
  </w:num>
  <w:num w:numId="47" w16cid:durableId="1028214714">
    <w:abstractNumId w:val="25"/>
  </w:num>
  <w:num w:numId="48" w16cid:durableId="1210991299">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54A"/>
    <w:rsid w:val="00030662"/>
    <w:rsid w:val="0003198B"/>
    <w:rsid w:val="00031B30"/>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819"/>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57211"/>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76984"/>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5FF9"/>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3BB1"/>
    <w:rsid w:val="00337193"/>
    <w:rsid w:val="00337722"/>
    <w:rsid w:val="00340A0E"/>
    <w:rsid w:val="00343637"/>
    <w:rsid w:val="003472BE"/>
    <w:rsid w:val="003500EE"/>
    <w:rsid w:val="00352688"/>
    <w:rsid w:val="00354E5E"/>
    <w:rsid w:val="003577E6"/>
    <w:rsid w:val="003618B7"/>
    <w:rsid w:val="00362E82"/>
    <w:rsid w:val="00365A2B"/>
    <w:rsid w:val="00366B54"/>
    <w:rsid w:val="0036739D"/>
    <w:rsid w:val="00370B3F"/>
    <w:rsid w:val="00371C65"/>
    <w:rsid w:val="003751E6"/>
    <w:rsid w:val="00375EAB"/>
    <w:rsid w:val="0038071C"/>
    <w:rsid w:val="00381093"/>
    <w:rsid w:val="003833AC"/>
    <w:rsid w:val="003937EE"/>
    <w:rsid w:val="00393D85"/>
    <w:rsid w:val="00396E26"/>
    <w:rsid w:val="00397DA8"/>
    <w:rsid w:val="003A1357"/>
    <w:rsid w:val="003A21DC"/>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2636"/>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2B78"/>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0EC6"/>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41D"/>
    <w:rsid w:val="00591819"/>
    <w:rsid w:val="00592996"/>
    <w:rsid w:val="00595C7E"/>
    <w:rsid w:val="005A0B92"/>
    <w:rsid w:val="005A57D5"/>
    <w:rsid w:val="005A5B68"/>
    <w:rsid w:val="005A6A33"/>
    <w:rsid w:val="005B1129"/>
    <w:rsid w:val="005B34F4"/>
    <w:rsid w:val="005B67BD"/>
    <w:rsid w:val="005B770F"/>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77D7"/>
    <w:rsid w:val="00707BAB"/>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328A"/>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8A3"/>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4812"/>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77AE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27AF"/>
    <w:rsid w:val="008E3B40"/>
    <w:rsid w:val="008E3FC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04D5"/>
    <w:rsid w:val="009513E8"/>
    <w:rsid w:val="0095297E"/>
    <w:rsid w:val="00953865"/>
    <w:rsid w:val="00954ADE"/>
    <w:rsid w:val="00954CA2"/>
    <w:rsid w:val="00956C65"/>
    <w:rsid w:val="00957528"/>
    <w:rsid w:val="009621AF"/>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0CB0"/>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0A9C"/>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0F81"/>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4A84"/>
    <w:rsid w:val="00CD518C"/>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2AD4"/>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A17"/>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18BA"/>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97888"/>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3A11"/>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365A2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9E0CB0"/>
    <w:pPr>
      <w:tabs>
        <w:tab w:val="left" w:pos="1440"/>
        <w:tab w:val="right" w:leader="underscore" w:pos="10194"/>
      </w:tabs>
      <w:spacing w:before="120"/>
    </w:pPr>
    <w:rPr>
      <w:rFonts w:asciiTheme="minorHAnsi" w:hAnsiTheme="minorHAnsi" w:cstheme="minorHAnsi"/>
      <w:b/>
      <w:bCs/>
      <w:noProof/>
      <w:szCs w:val="24"/>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pPr>
      <w:ind w:left="480"/>
    </w:pPr>
    <w:rPr>
      <w:rFonts w:asciiTheme="minorHAnsi" w:hAnsiTheme="minorHAnsi" w:cstheme="minorHAnsi"/>
      <w:sz w:val="20"/>
    </w:rPr>
  </w:style>
  <w:style w:type="paragraph" w:styleId="TM4">
    <w:name w:val="toc 4"/>
    <w:basedOn w:val="Normal"/>
    <w:next w:val="Normal"/>
    <w:autoRedefine/>
    <w:uiPriority w:val="39"/>
    <w:pPr>
      <w:ind w:left="720"/>
    </w:pPr>
    <w:rPr>
      <w:rFonts w:asciiTheme="minorHAnsi" w:hAnsiTheme="minorHAnsi" w:cstheme="minorHAnsi"/>
      <w:sz w:val="20"/>
    </w:rPr>
  </w:style>
  <w:style w:type="paragraph" w:styleId="TM5">
    <w:name w:val="toc 5"/>
    <w:basedOn w:val="Normal"/>
    <w:next w:val="Normal"/>
    <w:autoRedefine/>
    <w:uiPriority w:val="39"/>
    <w:pPr>
      <w:ind w:left="960"/>
    </w:pPr>
    <w:rPr>
      <w:rFonts w:asciiTheme="minorHAnsi" w:hAnsiTheme="minorHAnsi" w:cstheme="minorHAnsi"/>
      <w:sz w:val="20"/>
    </w:rPr>
  </w:style>
  <w:style w:type="paragraph" w:styleId="TM6">
    <w:name w:val="toc 6"/>
    <w:basedOn w:val="Normal"/>
    <w:next w:val="Normal"/>
    <w:autoRedefine/>
    <w:uiPriority w:val="39"/>
    <w:pPr>
      <w:ind w:left="1200"/>
    </w:pPr>
    <w:rPr>
      <w:rFonts w:asciiTheme="minorHAnsi" w:hAnsiTheme="minorHAnsi" w:cstheme="minorHAnsi"/>
      <w:sz w:val="20"/>
    </w:rPr>
  </w:style>
  <w:style w:type="paragraph" w:styleId="TM7">
    <w:name w:val="toc 7"/>
    <w:basedOn w:val="Normal"/>
    <w:next w:val="Normal"/>
    <w:autoRedefine/>
    <w:uiPriority w:val="39"/>
    <w:pPr>
      <w:ind w:left="1440"/>
    </w:pPr>
    <w:rPr>
      <w:rFonts w:asciiTheme="minorHAnsi" w:hAnsiTheme="minorHAnsi" w:cstheme="minorHAnsi"/>
      <w:sz w:val="20"/>
    </w:rPr>
  </w:style>
  <w:style w:type="paragraph" w:styleId="TM8">
    <w:name w:val="toc 8"/>
    <w:basedOn w:val="Normal"/>
    <w:next w:val="Normal"/>
    <w:autoRedefine/>
    <w:uiPriority w:val="39"/>
    <w:pPr>
      <w:ind w:left="1680"/>
    </w:pPr>
    <w:rPr>
      <w:rFonts w:asciiTheme="minorHAnsi" w:hAnsiTheme="minorHAnsi" w:cstheme="minorHAnsi"/>
      <w:sz w:val="20"/>
    </w:rPr>
  </w:style>
  <w:style w:type="paragraph" w:styleId="TM9">
    <w:name w:val="toc 9"/>
    <w:basedOn w:val="Normal"/>
    <w:next w:val="Normal"/>
    <w:autoRedefine/>
    <w:uiPriority w:val="39"/>
    <w:pPr>
      <w:ind w:left="1920"/>
    </w:pPr>
    <w:rPr>
      <w:rFonts w:asciiTheme="minorHAnsi" w:hAnsiTheme="minorHAnsi" w:cstheme="minorHAnsi"/>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 w:type="character" w:styleId="Lienhypertextesuivivisit">
    <w:name w:val="FollowedHyperlink"/>
    <w:basedOn w:val="Policepardfaut"/>
    <w:uiPriority w:val="99"/>
    <w:semiHidden/>
    <w:unhideWhenUsed/>
    <w:rsid w:val="00CD4A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1028">
      <w:bodyDiv w:val="1"/>
      <w:marLeft w:val="0"/>
      <w:marRight w:val="0"/>
      <w:marTop w:val="0"/>
      <w:marBottom w:val="0"/>
      <w:divBdr>
        <w:top w:val="none" w:sz="0" w:space="0" w:color="auto"/>
        <w:left w:val="none" w:sz="0" w:space="0" w:color="auto"/>
        <w:bottom w:val="none" w:sz="0" w:space="0" w:color="auto"/>
        <w:right w:val="none" w:sz="0" w:space="0" w:color="auto"/>
      </w:divBdr>
    </w:div>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21994464">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34807121">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321151935">
      <w:bodyDiv w:val="1"/>
      <w:marLeft w:val="0"/>
      <w:marRight w:val="0"/>
      <w:marTop w:val="0"/>
      <w:marBottom w:val="0"/>
      <w:divBdr>
        <w:top w:val="none" w:sz="0" w:space="0" w:color="auto"/>
        <w:left w:val="none" w:sz="0" w:space="0" w:color="auto"/>
        <w:bottom w:val="none" w:sz="0" w:space="0" w:color="auto"/>
        <w:right w:val="none" w:sz="0" w:space="0" w:color="auto"/>
      </w:divBdr>
    </w:div>
    <w:div w:id="141643520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554347471">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yperlink" Target="mailto:comptabilite.vpgolfe-juan@cote-azur.cci.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yperlink" Target="mailto:compta@gallice21.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ompta@vauban21.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comptabilit&#233;.siege@cote-azur.cci.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sv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17</Pages>
  <Words>3696</Words>
  <Characters>27861</Characters>
  <Application>Microsoft Office Word</Application>
  <DocSecurity>0</DocSecurity>
  <Lines>232</Lines>
  <Paragraphs>62</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31495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BOIVIN Camille</cp:lastModifiedBy>
  <cp:revision>45</cp:revision>
  <cp:lastPrinted>2021-03-15T11:00:00Z</cp:lastPrinted>
  <dcterms:created xsi:type="dcterms:W3CDTF">2024-10-04T08:21:00Z</dcterms:created>
  <dcterms:modified xsi:type="dcterms:W3CDTF">2025-08-05T13:15:00Z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